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87C57B8" w14:textId="79E6BA51" w:rsidR="00D41FD6" w:rsidRPr="006B2C94" w:rsidRDefault="00D41FD6" w:rsidP="00A63051">
      <w:pPr>
        <w:pStyle w:val="Heading2"/>
        <w:tabs>
          <w:tab w:val="clear" w:pos="567"/>
          <w:tab w:val="left" w:pos="0"/>
        </w:tabs>
        <w:spacing w:before="360"/>
        <w:ind w:left="0" w:firstLine="0"/>
        <w:rPr>
          <w:lang w:val="el-GR"/>
        </w:rPr>
      </w:pPr>
      <w:bookmarkStart w:id="0" w:name="_Toc188358892"/>
      <w:r>
        <w:rPr>
          <w:rFonts w:ascii="Calibri" w:hAnsi="Calibri"/>
          <w:lang w:val="el-GR"/>
        </w:rPr>
        <w:t xml:space="preserve">ΠΑΡΑΡΤΗΜΑ V –Υπόδειγμα </w:t>
      </w:r>
      <w:r w:rsidR="007111EF" w:rsidRPr="007111EF">
        <w:rPr>
          <w:rFonts w:ascii="Calibri" w:hAnsi="Calibri"/>
          <w:lang w:val="el-GR"/>
        </w:rPr>
        <w:t>Βιογραφικού</w:t>
      </w:r>
      <w:r w:rsidR="007111EF">
        <w:rPr>
          <w:rFonts w:ascii="Calibri" w:hAnsi="Calibri"/>
          <w:lang w:val="el-GR"/>
        </w:rPr>
        <w:t xml:space="preserve"> Σημειώματος</w:t>
      </w:r>
      <w:bookmarkEnd w:id="0"/>
    </w:p>
    <w:p w14:paraId="053E151A" w14:textId="77777777" w:rsidR="007111EF" w:rsidRDefault="007111EF">
      <w:pPr>
        <w:pStyle w:val="normalwithoutspacing"/>
        <w:rPr>
          <w:i/>
          <w:color w:val="5B9BD5"/>
          <w:szCs w:val="22"/>
        </w:rPr>
      </w:pPr>
    </w:p>
    <w:p w14:paraId="39BC2D7C" w14:textId="77777777" w:rsidR="007111EF" w:rsidRDefault="007111EF" w:rsidP="007111EF">
      <w:pPr>
        <w:jc w:val="center"/>
        <w:rPr>
          <w:b/>
          <w:szCs w:val="20"/>
          <w:lang w:val="el-GR"/>
        </w:rPr>
      </w:pPr>
    </w:p>
    <w:p w14:paraId="0329B9E1" w14:textId="77777777" w:rsidR="007111EF" w:rsidRDefault="007111EF" w:rsidP="007111EF">
      <w:pPr>
        <w:jc w:val="center"/>
        <w:rPr>
          <w:b/>
          <w:szCs w:val="20"/>
          <w:lang w:val="el-GR"/>
        </w:rPr>
      </w:pPr>
      <w:r w:rsidRPr="00C51450">
        <w:rPr>
          <w:b/>
          <w:szCs w:val="20"/>
          <w:lang w:val="el-GR"/>
        </w:rPr>
        <w:t>ΒΙΟΓΡΑΦΙΚΟ ΣΗΜΕΙΩΜΑ</w:t>
      </w:r>
    </w:p>
    <w:p w14:paraId="72CC9951" w14:textId="77777777" w:rsidR="007111EF" w:rsidRPr="00C51450" w:rsidRDefault="007111EF" w:rsidP="007111EF">
      <w:pPr>
        <w:jc w:val="center"/>
        <w:rPr>
          <w:b/>
          <w:szCs w:val="20"/>
          <w:lang w:val="el-G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425"/>
        <w:gridCol w:w="2387"/>
        <w:gridCol w:w="2428"/>
        <w:gridCol w:w="2388"/>
      </w:tblGrid>
      <w:tr w:rsidR="007111EF" w:rsidRPr="00C51450" w14:paraId="0581FC33" w14:textId="77777777" w:rsidTr="00242D8F">
        <w:tc>
          <w:tcPr>
            <w:tcW w:w="9854" w:type="dxa"/>
            <w:gridSpan w:val="4"/>
            <w:shd w:val="clear" w:color="auto" w:fill="D9D9D9"/>
            <w:vAlign w:val="center"/>
          </w:tcPr>
          <w:p w14:paraId="2E22BB8E" w14:textId="77777777" w:rsidR="007111EF" w:rsidRPr="00C51450" w:rsidRDefault="007111EF" w:rsidP="00242D8F">
            <w:pPr>
              <w:spacing w:before="40" w:after="40"/>
              <w:jc w:val="left"/>
              <w:rPr>
                <w:b/>
                <w:lang w:val="el-GR"/>
              </w:rPr>
            </w:pPr>
            <w:r w:rsidRPr="00C51450">
              <w:rPr>
                <w:b/>
                <w:lang w:val="el-GR"/>
              </w:rPr>
              <w:t>ΠΡΟΣΩΠΙΚΑ ΣΤΟΙΧΕΙΑ</w:t>
            </w:r>
          </w:p>
        </w:tc>
      </w:tr>
      <w:tr w:rsidR="007111EF" w:rsidRPr="00C51450" w14:paraId="7610A52C" w14:textId="77777777" w:rsidTr="00242D8F">
        <w:tc>
          <w:tcPr>
            <w:tcW w:w="2463" w:type="dxa"/>
            <w:shd w:val="clear" w:color="auto" w:fill="auto"/>
            <w:vAlign w:val="center"/>
          </w:tcPr>
          <w:p w14:paraId="66B4DA2F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Επώνυμο: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43233CFA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39E71EFC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Όνομα: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729C6D0E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  <w:tr w:rsidR="007111EF" w:rsidRPr="00C51450" w14:paraId="59B938D9" w14:textId="77777777" w:rsidTr="00242D8F">
        <w:tc>
          <w:tcPr>
            <w:tcW w:w="2463" w:type="dxa"/>
            <w:shd w:val="clear" w:color="auto" w:fill="auto"/>
            <w:vAlign w:val="center"/>
          </w:tcPr>
          <w:p w14:paraId="779D892F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Πατρώνυμο: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71A4C82E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59A09381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proofErr w:type="spellStart"/>
            <w:r w:rsidRPr="00C51450">
              <w:rPr>
                <w:lang w:val="el-GR"/>
              </w:rPr>
              <w:t>Μητρώνυμο</w:t>
            </w:r>
            <w:proofErr w:type="spellEnd"/>
            <w:r w:rsidRPr="00C51450">
              <w:rPr>
                <w:lang w:val="el-GR"/>
              </w:rPr>
              <w:t>: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0047B361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  <w:tr w:rsidR="007111EF" w:rsidRPr="00C51450" w14:paraId="704C4AEB" w14:textId="77777777" w:rsidTr="00242D8F">
        <w:tc>
          <w:tcPr>
            <w:tcW w:w="2463" w:type="dxa"/>
            <w:shd w:val="clear" w:color="auto" w:fill="auto"/>
            <w:vAlign w:val="center"/>
          </w:tcPr>
          <w:p w14:paraId="31C6C7E8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Ημερομηνία Γέννησης: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31EFE6CC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5B75FFF1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Διεύθυνση Κατοικίας: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58E8A69A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  <w:tr w:rsidR="007111EF" w:rsidRPr="00C51450" w14:paraId="1C25B531" w14:textId="77777777" w:rsidTr="00242D8F">
        <w:tc>
          <w:tcPr>
            <w:tcW w:w="2463" w:type="dxa"/>
            <w:shd w:val="clear" w:color="auto" w:fill="auto"/>
            <w:vAlign w:val="center"/>
          </w:tcPr>
          <w:p w14:paraId="39E30591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Τηλέφωνο:</w:t>
            </w:r>
          </w:p>
        </w:tc>
        <w:tc>
          <w:tcPr>
            <w:tcW w:w="2463" w:type="dxa"/>
            <w:shd w:val="clear" w:color="auto" w:fill="auto"/>
            <w:vAlign w:val="center"/>
          </w:tcPr>
          <w:p w14:paraId="5559709A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341B77C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lang w:val="el-GR"/>
              </w:rPr>
              <w:t>E-</w:t>
            </w:r>
            <w:proofErr w:type="spellStart"/>
            <w:r w:rsidRPr="00C51450">
              <w:rPr>
                <w:lang w:val="el-GR"/>
              </w:rPr>
              <w:t>mail</w:t>
            </w:r>
            <w:proofErr w:type="spellEnd"/>
            <w:r w:rsidRPr="00C51450">
              <w:rPr>
                <w:lang w:val="el-GR"/>
              </w:rPr>
              <w:t>:</w:t>
            </w:r>
          </w:p>
        </w:tc>
        <w:tc>
          <w:tcPr>
            <w:tcW w:w="2464" w:type="dxa"/>
            <w:shd w:val="clear" w:color="auto" w:fill="auto"/>
            <w:vAlign w:val="center"/>
          </w:tcPr>
          <w:p w14:paraId="6B28ED55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</w:tbl>
    <w:p w14:paraId="6DA4CE13" w14:textId="77777777" w:rsidR="007111EF" w:rsidRPr="00C51450" w:rsidRDefault="007111EF" w:rsidP="007111EF">
      <w:pPr>
        <w:spacing w:after="0"/>
        <w:jc w:val="center"/>
        <w:rPr>
          <w:b/>
          <w:lang w:val="el-G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407"/>
        <w:gridCol w:w="2400"/>
        <w:gridCol w:w="2410"/>
        <w:gridCol w:w="2411"/>
      </w:tblGrid>
      <w:tr w:rsidR="007111EF" w:rsidRPr="00C51450" w14:paraId="399C4925" w14:textId="77777777" w:rsidTr="00242D8F">
        <w:tc>
          <w:tcPr>
            <w:tcW w:w="9854" w:type="dxa"/>
            <w:gridSpan w:val="4"/>
            <w:shd w:val="clear" w:color="auto" w:fill="D9D9D9"/>
            <w:vAlign w:val="center"/>
          </w:tcPr>
          <w:p w14:paraId="66828E5C" w14:textId="77777777" w:rsidR="007111EF" w:rsidRPr="00C51450" w:rsidRDefault="007111EF" w:rsidP="00242D8F">
            <w:pPr>
              <w:spacing w:before="40" w:after="40"/>
              <w:jc w:val="left"/>
              <w:rPr>
                <w:b/>
                <w:lang w:val="el-GR"/>
              </w:rPr>
            </w:pPr>
            <w:r w:rsidRPr="00C51450">
              <w:rPr>
                <w:b/>
                <w:lang w:val="el-GR"/>
              </w:rPr>
              <w:t>ΕΚΠΑΙΔΕΥΣΗ</w:t>
            </w:r>
          </w:p>
        </w:tc>
      </w:tr>
      <w:tr w:rsidR="007111EF" w:rsidRPr="00C51450" w14:paraId="50439432" w14:textId="77777777" w:rsidTr="00242D8F">
        <w:tc>
          <w:tcPr>
            <w:tcW w:w="2463" w:type="dxa"/>
            <w:shd w:val="clear" w:color="auto" w:fill="F2F2F2"/>
            <w:vAlign w:val="center"/>
          </w:tcPr>
          <w:p w14:paraId="3BAEF598" w14:textId="77777777" w:rsidR="007111EF" w:rsidRPr="00C51450" w:rsidRDefault="007111EF" w:rsidP="00502A2F">
            <w:pPr>
              <w:spacing w:before="20" w:after="20"/>
              <w:jc w:val="center"/>
              <w:rPr>
                <w:sz w:val="20"/>
                <w:lang w:val="el-GR"/>
              </w:rPr>
            </w:pPr>
            <w:r w:rsidRPr="00C51450">
              <w:rPr>
                <w:sz w:val="20"/>
                <w:lang w:val="el-GR"/>
              </w:rPr>
              <w:t>Όνομα Ιδρύματος</w:t>
            </w:r>
          </w:p>
        </w:tc>
        <w:tc>
          <w:tcPr>
            <w:tcW w:w="2463" w:type="dxa"/>
            <w:shd w:val="clear" w:color="auto" w:fill="F2F2F2"/>
            <w:vAlign w:val="center"/>
          </w:tcPr>
          <w:p w14:paraId="4210AA4D" w14:textId="77777777" w:rsidR="007111EF" w:rsidRPr="00C51450" w:rsidRDefault="007111EF" w:rsidP="00502A2F">
            <w:pPr>
              <w:spacing w:before="20" w:after="20"/>
              <w:jc w:val="center"/>
              <w:rPr>
                <w:sz w:val="20"/>
                <w:lang w:val="el-GR"/>
              </w:rPr>
            </w:pPr>
            <w:r w:rsidRPr="00C51450">
              <w:rPr>
                <w:sz w:val="20"/>
                <w:lang w:val="el-GR"/>
              </w:rPr>
              <w:t>Τίτλος Πτυχίου</w:t>
            </w:r>
          </w:p>
        </w:tc>
        <w:tc>
          <w:tcPr>
            <w:tcW w:w="2464" w:type="dxa"/>
            <w:shd w:val="clear" w:color="auto" w:fill="F2F2F2"/>
            <w:vAlign w:val="center"/>
          </w:tcPr>
          <w:p w14:paraId="14621CE6" w14:textId="77777777" w:rsidR="007111EF" w:rsidRPr="00C51450" w:rsidRDefault="007111EF" w:rsidP="00502A2F">
            <w:pPr>
              <w:spacing w:before="20" w:after="20"/>
              <w:jc w:val="center"/>
              <w:rPr>
                <w:sz w:val="20"/>
                <w:lang w:val="el-GR"/>
              </w:rPr>
            </w:pPr>
            <w:r w:rsidRPr="00C51450">
              <w:rPr>
                <w:sz w:val="20"/>
                <w:lang w:val="el-GR"/>
              </w:rPr>
              <w:t>Ειδικότητα</w:t>
            </w:r>
          </w:p>
        </w:tc>
        <w:tc>
          <w:tcPr>
            <w:tcW w:w="2464" w:type="dxa"/>
            <w:shd w:val="clear" w:color="auto" w:fill="F2F2F2"/>
            <w:vAlign w:val="center"/>
          </w:tcPr>
          <w:p w14:paraId="12FB5DA1" w14:textId="77777777" w:rsidR="007111EF" w:rsidRPr="00C51450" w:rsidRDefault="007111EF" w:rsidP="00502A2F">
            <w:pPr>
              <w:spacing w:before="20" w:after="20"/>
              <w:jc w:val="center"/>
              <w:rPr>
                <w:sz w:val="20"/>
                <w:lang w:val="el-GR"/>
              </w:rPr>
            </w:pPr>
            <w:proofErr w:type="spellStart"/>
            <w:r w:rsidRPr="00C51450">
              <w:rPr>
                <w:sz w:val="20"/>
                <w:lang w:val="el-GR"/>
              </w:rPr>
              <w:t>Ημ</w:t>
            </w:r>
            <w:proofErr w:type="spellEnd"/>
            <w:r w:rsidRPr="00C51450">
              <w:rPr>
                <w:sz w:val="20"/>
                <w:lang w:val="el-GR"/>
              </w:rPr>
              <w:t>/</w:t>
            </w:r>
            <w:proofErr w:type="spellStart"/>
            <w:r w:rsidRPr="00C51450">
              <w:rPr>
                <w:sz w:val="20"/>
                <w:lang w:val="el-GR"/>
              </w:rPr>
              <w:t>νία</w:t>
            </w:r>
            <w:proofErr w:type="spellEnd"/>
            <w:r w:rsidRPr="00C51450">
              <w:rPr>
                <w:sz w:val="20"/>
                <w:lang w:val="el-GR"/>
              </w:rPr>
              <w:t xml:space="preserve"> Απόκτησης Πτυχίου</w:t>
            </w:r>
          </w:p>
        </w:tc>
      </w:tr>
      <w:tr w:rsidR="007111EF" w:rsidRPr="00C51450" w14:paraId="235F159F" w14:textId="77777777" w:rsidTr="00242D8F">
        <w:tc>
          <w:tcPr>
            <w:tcW w:w="2463" w:type="dxa"/>
            <w:shd w:val="clear" w:color="auto" w:fill="auto"/>
            <w:vAlign w:val="center"/>
          </w:tcPr>
          <w:p w14:paraId="4B993088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4EE7C099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2BD49CB4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68C672E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  <w:tr w:rsidR="007111EF" w:rsidRPr="00C51450" w14:paraId="4F8D736D" w14:textId="77777777" w:rsidTr="00242D8F">
        <w:tc>
          <w:tcPr>
            <w:tcW w:w="2463" w:type="dxa"/>
            <w:shd w:val="clear" w:color="auto" w:fill="auto"/>
            <w:vAlign w:val="center"/>
          </w:tcPr>
          <w:p w14:paraId="11CD3A4C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09423EAB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D6ADD6B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7BD2DA9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  <w:tr w:rsidR="007111EF" w:rsidRPr="00C51450" w14:paraId="70373CFD" w14:textId="77777777" w:rsidTr="00242D8F">
        <w:tc>
          <w:tcPr>
            <w:tcW w:w="2463" w:type="dxa"/>
            <w:shd w:val="clear" w:color="auto" w:fill="auto"/>
            <w:vAlign w:val="center"/>
          </w:tcPr>
          <w:p w14:paraId="0091FDEF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14:paraId="7BC76B6C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2C7117E1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09ADEBAF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</w:p>
        </w:tc>
      </w:tr>
    </w:tbl>
    <w:p w14:paraId="122B9A64" w14:textId="77777777" w:rsidR="007111EF" w:rsidRPr="00C51450" w:rsidRDefault="007111EF" w:rsidP="007111EF">
      <w:pPr>
        <w:spacing w:after="0"/>
        <w:jc w:val="center"/>
        <w:rPr>
          <w:b/>
          <w:lang w:val="el-GR"/>
        </w:rPr>
      </w:pPr>
    </w:p>
    <w:p w14:paraId="2DCEB822" w14:textId="77777777" w:rsidR="007111EF" w:rsidRPr="00C51450" w:rsidRDefault="007111EF" w:rsidP="007111EF">
      <w:pPr>
        <w:spacing w:after="0"/>
        <w:jc w:val="center"/>
        <w:rPr>
          <w:b/>
          <w:lang w:val="el-GR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4830"/>
        <w:gridCol w:w="4798"/>
      </w:tblGrid>
      <w:tr w:rsidR="007111EF" w:rsidRPr="002911CF" w14:paraId="511DDDC8" w14:textId="77777777" w:rsidTr="00242D8F">
        <w:tc>
          <w:tcPr>
            <w:tcW w:w="4927" w:type="dxa"/>
            <w:shd w:val="clear" w:color="auto" w:fill="F2F2F2"/>
            <w:vAlign w:val="center"/>
          </w:tcPr>
          <w:p w14:paraId="6E7AC6F7" w14:textId="77777777" w:rsidR="007111EF" w:rsidRPr="00C51450" w:rsidRDefault="007111EF" w:rsidP="00242D8F">
            <w:pPr>
              <w:spacing w:before="20" w:after="20"/>
              <w:jc w:val="left"/>
              <w:rPr>
                <w:b/>
                <w:lang w:val="el-GR"/>
              </w:rPr>
            </w:pPr>
            <w:r w:rsidRPr="00C51450">
              <w:rPr>
                <w:b/>
                <w:lang w:val="el-GR"/>
              </w:rPr>
              <w:t>ΚΑΤΗΓΟΡΙΑ ΣΤΕΛΕΧΟΥΣ</w:t>
            </w:r>
          </w:p>
          <w:p w14:paraId="772FF108" w14:textId="77777777" w:rsidR="007111EF" w:rsidRPr="00C51450" w:rsidRDefault="007111EF" w:rsidP="00242D8F">
            <w:pPr>
              <w:spacing w:before="20" w:after="20"/>
              <w:jc w:val="left"/>
              <w:rPr>
                <w:lang w:val="el-GR"/>
              </w:rPr>
            </w:pPr>
            <w:r w:rsidRPr="00C51450">
              <w:rPr>
                <w:sz w:val="20"/>
                <w:lang w:val="el-GR"/>
              </w:rPr>
              <w:t>(στο προτεινόμενο, από τον υποψήφιο Ανάδοχο, σχήμα διοίκησης Έργου)</w:t>
            </w:r>
          </w:p>
        </w:tc>
        <w:tc>
          <w:tcPr>
            <w:tcW w:w="4927" w:type="dxa"/>
            <w:shd w:val="clear" w:color="auto" w:fill="auto"/>
          </w:tcPr>
          <w:p w14:paraId="053EB120" w14:textId="77777777" w:rsidR="007111EF" w:rsidRPr="00C51450" w:rsidRDefault="007111EF" w:rsidP="00242D8F">
            <w:pPr>
              <w:rPr>
                <w:lang w:val="el-GR"/>
              </w:rPr>
            </w:pPr>
          </w:p>
        </w:tc>
      </w:tr>
    </w:tbl>
    <w:p w14:paraId="01D2349A" w14:textId="77777777" w:rsidR="007111EF" w:rsidRDefault="007111EF" w:rsidP="007111EF">
      <w:pPr>
        <w:spacing w:after="0"/>
        <w:jc w:val="center"/>
        <w:rPr>
          <w:b/>
          <w:lang w:val="el-GR"/>
        </w:rPr>
      </w:pPr>
    </w:p>
    <w:p w14:paraId="78389D7B" w14:textId="77777777" w:rsidR="007111EF" w:rsidRPr="00C51450" w:rsidRDefault="007111EF" w:rsidP="007111EF">
      <w:pPr>
        <w:spacing w:after="0"/>
        <w:jc w:val="center"/>
        <w:rPr>
          <w:b/>
          <w:lang w:val="el-GR"/>
        </w:rPr>
      </w:pPr>
    </w:p>
    <w:tbl>
      <w:tblPr>
        <w:tblW w:w="988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3685"/>
        <w:gridCol w:w="2410"/>
      </w:tblGrid>
      <w:tr w:rsidR="007111EF" w:rsidRPr="00C51450" w14:paraId="734D0815" w14:textId="77777777" w:rsidTr="00242D8F">
        <w:tc>
          <w:tcPr>
            <w:tcW w:w="9889" w:type="dxa"/>
            <w:gridSpan w:val="4"/>
            <w:shd w:val="clear" w:color="auto" w:fill="D9D9D9"/>
            <w:vAlign w:val="center"/>
          </w:tcPr>
          <w:p w14:paraId="2EFE77F7" w14:textId="77777777" w:rsidR="007111EF" w:rsidRPr="00C51450" w:rsidRDefault="007111EF" w:rsidP="00242D8F">
            <w:pPr>
              <w:spacing w:before="40" w:after="40"/>
              <w:jc w:val="left"/>
              <w:rPr>
                <w:b/>
                <w:sz w:val="20"/>
                <w:szCs w:val="20"/>
                <w:lang w:val="el-GR"/>
              </w:rPr>
            </w:pPr>
            <w:r w:rsidRPr="00C51450">
              <w:rPr>
                <w:b/>
                <w:sz w:val="20"/>
                <w:szCs w:val="20"/>
                <w:lang w:val="el-GR"/>
              </w:rPr>
              <w:t>ΕΠΑΓΓΕΛΜΑΤΙΚΗ ΕΜΠΕΙΡΙΑ</w:t>
            </w:r>
          </w:p>
        </w:tc>
      </w:tr>
      <w:tr w:rsidR="007111EF" w:rsidRPr="00C51450" w14:paraId="3C00770C" w14:textId="77777777" w:rsidTr="00502A2F">
        <w:tc>
          <w:tcPr>
            <w:tcW w:w="2518" w:type="dxa"/>
            <w:vMerge w:val="restart"/>
            <w:shd w:val="clear" w:color="auto" w:fill="F2F2F2"/>
            <w:vAlign w:val="center"/>
          </w:tcPr>
          <w:p w14:paraId="6D3C0729" w14:textId="77777777" w:rsidR="007111EF" w:rsidRPr="00C51450" w:rsidRDefault="007111EF" w:rsidP="00242D8F">
            <w:pPr>
              <w:spacing w:before="20" w:after="20"/>
              <w:jc w:val="center"/>
              <w:rPr>
                <w:sz w:val="18"/>
                <w:lang w:val="el-GR"/>
              </w:rPr>
            </w:pPr>
            <w:r w:rsidRPr="00C51450">
              <w:rPr>
                <w:sz w:val="18"/>
                <w:lang w:val="el-GR"/>
              </w:rPr>
              <w:t>Έργο (ή Πελάτης)</w:t>
            </w:r>
            <w:r w:rsidRPr="00C51450">
              <w:rPr>
                <w:rStyle w:val="FootnoteReference"/>
                <w:sz w:val="18"/>
                <w:lang w:val="el-GR"/>
              </w:rPr>
              <w:footnoteReference w:id="2"/>
            </w:r>
          </w:p>
        </w:tc>
        <w:tc>
          <w:tcPr>
            <w:tcW w:w="1276" w:type="dxa"/>
            <w:vMerge w:val="restart"/>
            <w:shd w:val="clear" w:color="auto" w:fill="F2F2F2"/>
            <w:vAlign w:val="center"/>
          </w:tcPr>
          <w:p w14:paraId="32EBA1B6" w14:textId="77777777" w:rsidR="007111EF" w:rsidRPr="00C51450" w:rsidRDefault="007111EF" w:rsidP="00242D8F">
            <w:pPr>
              <w:spacing w:before="20" w:after="20"/>
              <w:jc w:val="center"/>
              <w:rPr>
                <w:sz w:val="18"/>
                <w:lang w:val="el-GR"/>
              </w:rPr>
            </w:pPr>
            <w:r w:rsidRPr="00C51450">
              <w:rPr>
                <w:sz w:val="18"/>
                <w:lang w:val="el-GR"/>
              </w:rPr>
              <w:t>Εργοδότης</w:t>
            </w:r>
          </w:p>
        </w:tc>
        <w:tc>
          <w:tcPr>
            <w:tcW w:w="3685" w:type="dxa"/>
            <w:vMerge w:val="restart"/>
            <w:shd w:val="clear" w:color="auto" w:fill="F2F2F2"/>
            <w:vAlign w:val="center"/>
          </w:tcPr>
          <w:p w14:paraId="14A799AA" w14:textId="77777777" w:rsidR="007111EF" w:rsidRPr="00C51450" w:rsidRDefault="007111EF" w:rsidP="00242D8F">
            <w:pPr>
              <w:spacing w:before="20" w:after="20"/>
              <w:jc w:val="center"/>
              <w:rPr>
                <w:sz w:val="18"/>
                <w:szCs w:val="20"/>
                <w:lang w:val="el-GR"/>
              </w:rPr>
            </w:pPr>
            <w:r w:rsidRPr="00C51450">
              <w:rPr>
                <w:sz w:val="18"/>
                <w:szCs w:val="20"/>
                <w:lang w:val="el-GR"/>
              </w:rPr>
              <w:t>Ρόλος και Καθήκοντα στο Έργο (ή Θέση)</w:t>
            </w:r>
          </w:p>
        </w:tc>
        <w:tc>
          <w:tcPr>
            <w:tcW w:w="2410" w:type="dxa"/>
            <w:shd w:val="clear" w:color="auto" w:fill="F2F2F2"/>
            <w:vAlign w:val="center"/>
          </w:tcPr>
          <w:p w14:paraId="7CBEBA5D" w14:textId="77777777" w:rsidR="007111EF" w:rsidRPr="00C51450" w:rsidRDefault="007111EF" w:rsidP="00242D8F">
            <w:pPr>
              <w:spacing w:before="20" w:after="20"/>
              <w:jc w:val="center"/>
              <w:rPr>
                <w:sz w:val="18"/>
                <w:szCs w:val="20"/>
                <w:lang w:val="el-GR"/>
              </w:rPr>
            </w:pPr>
            <w:r w:rsidRPr="00C51450">
              <w:rPr>
                <w:sz w:val="18"/>
                <w:szCs w:val="20"/>
                <w:lang w:val="el-GR"/>
              </w:rPr>
              <w:t>Απασχόληση στο Έργο</w:t>
            </w:r>
          </w:p>
        </w:tc>
      </w:tr>
      <w:tr w:rsidR="00F0786C" w:rsidRPr="00C51450" w14:paraId="1C8EC769" w14:textId="77777777" w:rsidTr="000B1155">
        <w:tc>
          <w:tcPr>
            <w:tcW w:w="2518" w:type="dxa"/>
            <w:vMerge/>
            <w:shd w:val="clear" w:color="auto" w:fill="F2F2F2"/>
            <w:vAlign w:val="center"/>
          </w:tcPr>
          <w:p w14:paraId="78E3EB89" w14:textId="77777777" w:rsidR="00F0786C" w:rsidRPr="00C51450" w:rsidRDefault="00F0786C" w:rsidP="00242D8F">
            <w:pPr>
              <w:spacing w:before="20" w:after="20"/>
              <w:jc w:val="center"/>
              <w:rPr>
                <w:sz w:val="18"/>
                <w:lang w:val="el-GR"/>
              </w:rPr>
            </w:pPr>
          </w:p>
        </w:tc>
        <w:tc>
          <w:tcPr>
            <w:tcW w:w="1276" w:type="dxa"/>
            <w:vMerge/>
            <w:shd w:val="clear" w:color="auto" w:fill="F2F2F2"/>
            <w:vAlign w:val="center"/>
          </w:tcPr>
          <w:p w14:paraId="5ACFE15A" w14:textId="77777777" w:rsidR="00F0786C" w:rsidRPr="00C51450" w:rsidRDefault="00F0786C" w:rsidP="00242D8F">
            <w:pPr>
              <w:spacing w:before="20" w:after="20"/>
              <w:jc w:val="center"/>
              <w:rPr>
                <w:sz w:val="18"/>
                <w:lang w:val="el-GR"/>
              </w:rPr>
            </w:pPr>
          </w:p>
        </w:tc>
        <w:tc>
          <w:tcPr>
            <w:tcW w:w="3685" w:type="dxa"/>
            <w:vMerge/>
            <w:shd w:val="clear" w:color="auto" w:fill="F2F2F2"/>
            <w:vAlign w:val="center"/>
          </w:tcPr>
          <w:p w14:paraId="740519D3" w14:textId="77777777" w:rsidR="00F0786C" w:rsidRPr="00C51450" w:rsidRDefault="00F0786C" w:rsidP="00242D8F">
            <w:pPr>
              <w:spacing w:before="20" w:after="20"/>
              <w:jc w:val="center"/>
              <w:rPr>
                <w:sz w:val="18"/>
                <w:szCs w:val="20"/>
                <w:lang w:val="el-GR"/>
              </w:rPr>
            </w:pPr>
          </w:p>
        </w:tc>
        <w:tc>
          <w:tcPr>
            <w:tcW w:w="2410" w:type="dxa"/>
            <w:shd w:val="clear" w:color="auto" w:fill="F2F2F2"/>
            <w:vAlign w:val="center"/>
          </w:tcPr>
          <w:p w14:paraId="791104DB" w14:textId="77777777" w:rsidR="00F0786C" w:rsidRDefault="00F0786C" w:rsidP="00242D8F">
            <w:pPr>
              <w:spacing w:before="20" w:after="20"/>
              <w:jc w:val="center"/>
              <w:rPr>
                <w:sz w:val="18"/>
                <w:szCs w:val="20"/>
                <w:lang w:val="el-GR"/>
              </w:rPr>
            </w:pPr>
            <w:r w:rsidRPr="00C51450">
              <w:rPr>
                <w:sz w:val="18"/>
                <w:szCs w:val="20"/>
                <w:lang w:val="el-GR"/>
              </w:rPr>
              <w:t xml:space="preserve">Περίοδος </w:t>
            </w:r>
          </w:p>
          <w:p w14:paraId="02BCB595" w14:textId="1CF42DDC" w:rsidR="00F0786C" w:rsidRPr="00C51450" w:rsidRDefault="00F0786C" w:rsidP="00242D8F">
            <w:pPr>
              <w:spacing w:before="20" w:after="20"/>
              <w:jc w:val="center"/>
              <w:rPr>
                <w:sz w:val="18"/>
                <w:szCs w:val="20"/>
                <w:lang w:val="el-GR"/>
              </w:rPr>
            </w:pPr>
            <w:r w:rsidRPr="00C51450">
              <w:rPr>
                <w:sz w:val="18"/>
                <w:szCs w:val="20"/>
                <w:lang w:val="el-GR"/>
              </w:rPr>
              <w:t>(από – έως)</w:t>
            </w:r>
            <w:r w:rsidRPr="00C51450">
              <w:rPr>
                <w:rStyle w:val="FootnoteReference"/>
                <w:sz w:val="18"/>
                <w:szCs w:val="20"/>
                <w:lang w:val="el-GR"/>
              </w:rPr>
              <w:footnoteReference w:id="3"/>
            </w:r>
          </w:p>
        </w:tc>
      </w:tr>
      <w:tr w:rsidR="00F0786C" w:rsidRPr="00C51450" w14:paraId="65263D15" w14:textId="77777777" w:rsidTr="000B1155">
        <w:tc>
          <w:tcPr>
            <w:tcW w:w="2518" w:type="dxa"/>
            <w:shd w:val="clear" w:color="auto" w:fill="auto"/>
            <w:vAlign w:val="center"/>
          </w:tcPr>
          <w:p w14:paraId="2C84B60E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48F652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C1EB3AE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B5A601E" w14:textId="39B4CADE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70197F71" w14:textId="77777777" w:rsidTr="000B1155">
        <w:tc>
          <w:tcPr>
            <w:tcW w:w="2518" w:type="dxa"/>
            <w:shd w:val="clear" w:color="auto" w:fill="auto"/>
            <w:vAlign w:val="center"/>
          </w:tcPr>
          <w:p w14:paraId="070234D6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AB19FEC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B512B0E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810304C" w14:textId="3B3AFFC0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64C95D6B" w14:textId="77777777" w:rsidTr="000B1155">
        <w:tc>
          <w:tcPr>
            <w:tcW w:w="2518" w:type="dxa"/>
            <w:shd w:val="clear" w:color="auto" w:fill="auto"/>
            <w:vAlign w:val="center"/>
          </w:tcPr>
          <w:p w14:paraId="1D3AF5DC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F6AA4C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6F01A5A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26D43A7" w14:textId="7806E5CD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4E6C1410" w14:textId="77777777" w:rsidTr="000B1155">
        <w:tc>
          <w:tcPr>
            <w:tcW w:w="2518" w:type="dxa"/>
            <w:shd w:val="clear" w:color="auto" w:fill="auto"/>
            <w:vAlign w:val="center"/>
          </w:tcPr>
          <w:p w14:paraId="2F0559C1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5103F2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E115C03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B03DE18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16FD2559" w14:textId="77777777" w:rsidTr="000B1155">
        <w:tc>
          <w:tcPr>
            <w:tcW w:w="2518" w:type="dxa"/>
            <w:shd w:val="clear" w:color="auto" w:fill="auto"/>
            <w:vAlign w:val="center"/>
          </w:tcPr>
          <w:p w14:paraId="61B20714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C674D1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97C34A4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FC52B2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305A29E7" w14:textId="77777777" w:rsidTr="000B1155">
        <w:tc>
          <w:tcPr>
            <w:tcW w:w="2518" w:type="dxa"/>
            <w:shd w:val="clear" w:color="auto" w:fill="auto"/>
            <w:vAlign w:val="center"/>
          </w:tcPr>
          <w:p w14:paraId="3F95AE52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C4D5BE0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ECA8347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1B3200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  <w:tr w:rsidR="00F0786C" w:rsidRPr="00C51450" w14:paraId="4F009E2A" w14:textId="77777777" w:rsidTr="000B1155">
        <w:tc>
          <w:tcPr>
            <w:tcW w:w="2518" w:type="dxa"/>
            <w:shd w:val="clear" w:color="auto" w:fill="auto"/>
            <w:vAlign w:val="center"/>
          </w:tcPr>
          <w:p w14:paraId="19922B86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9C66B5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61CFBFA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FB97F1" w14:textId="77777777" w:rsidR="00F0786C" w:rsidRPr="00C51450" w:rsidRDefault="00F0786C" w:rsidP="00242D8F">
            <w:pPr>
              <w:spacing w:before="20" w:after="20"/>
              <w:jc w:val="center"/>
              <w:rPr>
                <w:lang w:val="el-GR"/>
              </w:rPr>
            </w:pPr>
          </w:p>
        </w:tc>
      </w:tr>
    </w:tbl>
    <w:p w14:paraId="3A4111B9" w14:textId="77777777" w:rsidR="00D41FD6" w:rsidRDefault="00D41FD6" w:rsidP="007111EF">
      <w:pPr>
        <w:pStyle w:val="normalwithoutspacing"/>
        <w:rPr>
          <w:i/>
          <w:color w:val="5B9BD5"/>
          <w:szCs w:val="22"/>
        </w:rPr>
      </w:pPr>
    </w:p>
    <w:sectPr w:rsidR="00D41FD6" w:rsidSect="002911CF">
      <w:headerReference w:type="default" r:id="rId11"/>
      <w:footerReference w:type="default" r:id="rId12"/>
      <w:footerReference w:type="first" r:id="rId13"/>
      <w:pgSz w:w="11906" w:h="16838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13E84" w14:textId="77777777" w:rsidR="00EE63F8" w:rsidRDefault="00EE63F8">
      <w:pPr>
        <w:spacing w:after="0"/>
      </w:pPr>
      <w:r>
        <w:separator/>
      </w:r>
    </w:p>
  </w:endnote>
  <w:endnote w:type="continuationSeparator" w:id="0">
    <w:p w14:paraId="6A95981F" w14:textId="77777777" w:rsidR="00EE63F8" w:rsidRDefault="00EE63F8">
      <w:pPr>
        <w:spacing w:after="0"/>
      </w:pPr>
      <w:r>
        <w:continuationSeparator/>
      </w:r>
    </w:p>
  </w:endnote>
  <w:endnote w:type="continuationNotice" w:id="1">
    <w:p w14:paraId="148D141E" w14:textId="77777777" w:rsidR="00EE63F8" w:rsidRDefault="00EE63F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oto Sans Symbols"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D98F5" w14:textId="5E3CD1D7" w:rsidR="00BD68C0" w:rsidRPr="00A67ABC" w:rsidRDefault="00BD68C0" w:rsidP="00A67ABC">
    <w:pPr>
      <w:pBdr>
        <w:top w:val="nil"/>
        <w:left w:val="nil"/>
        <w:bottom w:val="nil"/>
        <w:right w:val="nil"/>
        <w:between w:val="nil"/>
      </w:pBdr>
      <w:spacing w:after="0"/>
      <w:jc w:val="center"/>
      <w:rPr>
        <w:color w:val="000000"/>
        <w:lang w:val="el-GR"/>
      </w:rPr>
    </w:pPr>
    <w:r>
      <w:rPr>
        <w:noProof/>
        <w:color w:val="000000"/>
        <w:lang w:val="el-GR" w:eastAsia="el-GR"/>
      </w:rPr>
      <w:drawing>
        <wp:inline distT="0" distB="0" distL="0" distR="0" wp14:anchorId="69E78FE4" wp14:editId="0C419C00">
          <wp:extent cx="6116955" cy="409575"/>
          <wp:effectExtent l="0" t="0" r="0" b="9525"/>
          <wp:docPr id="522993524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 rotWithShape="1">
                  <a:blip r:embed="rId1"/>
                  <a:srcRect b="22195"/>
                  <a:stretch/>
                </pic:blipFill>
                <pic:spPr bwMode="auto">
                  <a:xfrm>
                    <a:off x="0" y="0"/>
                    <a:ext cx="61169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3B56F3">
      <w:rPr>
        <w:color w:val="000000"/>
        <w:sz w:val="20"/>
        <w:szCs w:val="20"/>
      </w:rPr>
      <w:t xml:space="preserve"> </w:t>
    </w:r>
    <w:proofErr w:type="spellStart"/>
    <w:r>
      <w:rPr>
        <w:color w:val="000000"/>
        <w:sz w:val="20"/>
        <w:szCs w:val="20"/>
      </w:rPr>
      <w:t>Σελίδ</w:t>
    </w:r>
    <w:proofErr w:type="spellEnd"/>
    <w:r>
      <w:rPr>
        <w:color w:val="000000"/>
        <w:sz w:val="20"/>
        <w:szCs w:val="20"/>
      </w:rPr>
      <w:t xml:space="preserve">α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>
      <w:rPr>
        <w:noProof/>
        <w:color w:val="000000"/>
        <w:sz w:val="20"/>
        <w:szCs w:val="20"/>
      </w:rPr>
      <w:t>47</w:t>
    </w:r>
    <w:r>
      <w:rPr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70793" w14:textId="146E9CF8" w:rsidR="00BD68C0" w:rsidRDefault="00BD68C0">
    <w:pPr>
      <w:pStyle w:val="Footer"/>
    </w:pPr>
    <w:r>
      <w:rPr>
        <w:noProof/>
        <w:color w:val="000000"/>
        <w:lang w:val="el-GR" w:eastAsia="el-GR"/>
      </w:rPr>
      <w:drawing>
        <wp:inline distT="0" distB="0" distL="0" distR="0" wp14:anchorId="7288A045" wp14:editId="7E797086">
          <wp:extent cx="6116955" cy="409575"/>
          <wp:effectExtent l="0" t="0" r="0" b="9525"/>
          <wp:docPr id="1625577324" name="image1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1.png"/>
                  <pic:cNvPicPr preferRelativeResize="0"/>
                </pic:nvPicPr>
                <pic:blipFill rotWithShape="1">
                  <a:blip r:embed="rId1"/>
                  <a:srcRect b="22195"/>
                  <a:stretch/>
                </pic:blipFill>
                <pic:spPr bwMode="auto">
                  <a:xfrm>
                    <a:off x="0" y="0"/>
                    <a:ext cx="6116955" cy="409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5A7D" w14:textId="77777777" w:rsidR="00EE63F8" w:rsidRDefault="00EE63F8">
      <w:pPr>
        <w:spacing w:after="0"/>
      </w:pPr>
      <w:r>
        <w:separator/>
      </w:r>
    </w:p>
  </w:footnote>
  <w:footnote w:type="continuationSeparator" w:id="0">
    <w:p w14:paraId="7261193A" w14:textId="77777777" w:rsidR="00EE63F8" w:rsidRDefault="00EE63F8">
      <w:pPr>
        <w:spacing w:after="0"/>
      </w:pPr>
      <w:r>
        <w:continuationSeparator/>
      </w:r>
    </w:p>
  </w:footnote>
  <w:footnote w:type="continuationNotice" w:id="1">
    <w:p w14:paraId="4BEDDFD6" w14:textId="77777777" w:rsidR="00EE63F8" w:rsidRDefault="00EE63F8">
      <w:pPr>
        <w:spacing w:after="0"/>
      </w:pPr>
    </w:p>
  </w:footnote>
  <w:footnote w:id="2">
    <w:p w14:paraId="4364C03F" w14:textId="77777777" w:rsidR="00BD68C0" w:rsidRPr="000C041D" w:rsidRDefault="00BD68C0" w:rsidP="007111EF">
      <w:pPr>
        <w:pStyle w:val="FootnoteText"/>
        <w:ind w:left="0" w:firstLine="0"/>
        <w:rPr>
          <w:lang w:val="el-GR"/>
        </w:rPr>
      </w:pPr>
      <w:r>
        <w:rPr>
          <w:rStyle w:val="FootnoteReference"/>
        </w:rPr>
        <w:footnoteRef/>
      </w:r>
      <w:r w:rsidRPr="000C041D">
        <w:rPr>
          <w:lang w:val="el-GR"/>
        </w:rPr>
        <w:t xml:space="preserve"> </w:t>
      </w:r>
      <w:r>
        <w:rPr>
          <w:lang w:val="el-GR"/>
        </w:rPr>
        <w:t>Συμπληρώνεται υποχρεωτικά το έργο ή η σύμβαση στο πλαίσιο του οποίου παρασχέθηκαν οι υπηρεσίες από τον Εργοδότη σε κάποιον πελάτη του.</w:t>
      </w:r>
    </w:p>
  </w:footnote>
  <w:footnote w:id="3">
    <w:p w14:paraId="0B3008DB" w14:textId="77777777" w:rsidR="00BD68C0" w:rsidRPr="00FD5824" w:rsidRDefault="00BD68C0" w:rsidP="007111EF">
      <w:pPr>
        <w:pStyle w:val="FootnoteText"/>
        <w:ind w:left="0" w:firstLine="0"/>
        <w:rPr>
          <w:lang w:val="el-GR"/>
        </w:rPr>
      </w:pPr>
      <w:r>
        <w:rPr>
          <w:rStyle w:val="FootnoteReference"/>
        </w:rPr>
        <w:footnoteRef/>
      </w:r>
      <w:r w:rsidRPr="00FD5824">
        <w:rPr>
          <w:lang w:val="el-GR"/>
        </w:rPr>
        <w:t xml:space="preserve"> </w:t>
      </w:r>
      <w:r>
        <w:rPr>
          <w:lang w:val="el-GR"/>
        </w:rPr>
        <w:t>Αναγράφεται η συνολική περίοδος απασχόλησης του ατόμου στο εκάστοτε έργο /πελάτη.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86CD7" w14:textId="4FA0C4DD" w:rsidR="00BD68C0" w:rsidRPr="00A67ABC" w:rsidRDefault="00BD68C0" w:rsidP="00A67ABC">
    <w:pPr>
      <w:spacing w:after="0"/>
      <w:jc w:val="center"/>
      <w:rPr>
        <w:b/>
        <w:lang w:val="el-GR"/>
      </w:rPr>
    </w:pPr>
    <w:r w:rsidRPr="00A67ABC">
      <w:rPr>
        <w:b/>
        <w:lang w:val="el-GR"/>
      </w:rPr>
      <w:t>«</w:t>
    </w:r>
    <w:r w:rsidRPr="00A67ABC">
      <w:rPr>
        <w:lang w:val="el-GR"/>
      </w:rPr>
      <w:t xml:space="preserve"> </w:t>
    </w:r>
    <w:r w:rsidRPr="00A67ABC">
      <w:rPr>
        <w:b/>
        <w:lang w:val="el-GR"/>
      </w:rPr>
      <w:t>Υλοποίηση δράσεων ευαισθητοποίησης, προώθησης, διασύνδεσης, διαβούλευσης, επιμόρφωσης και αύξησης της επίδρασης του Έργου στην οικονομία και την κοινωνία »: ΤΑ0</w:t>
    </w:r>
    <w:r>
      <w:rPr>
        <w:b/>
        <w:lang w:val="el-GR"/>
      </w:rPr>
      <w:t>3</w:t>
    </w:r>
    <w:r w:rsidRPr="00A67ABC">
      <w:rPr>
        <w:b/>
        <w:lang w:val="el-GR"/>
      </w:rPr>
      <w:t>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2BAB4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pStyle w:val="Heading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1" w15:restartNumberingAfterBreak="0">
    <w:nsid w:val="049A3152"/>
    <w:multiLevelType w:val="hybridMultilevel"/>
    <w:tmpl w:val="A8928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5100EF"/>
    <w:multiLevelType w:val="multilevel"/>
    <w:tmpl w:val="5B2030F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Calibri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Times New Roman" w:hAnsi="Calibri" w:cs="Calibri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6F16CAF"/>
    <w:multiLevelType w:val="hybridMultilevel"/>
    <w:tmpl w:val="1D84909E"/>
    <w:lvl w:ilvl="0" w:tplc="EE2E1FC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8001E4E"/>
    <w:multiLevelType w:val="hybridMultilevel"/>
    <w:tmpl w:val="A75A9B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AB189B"/>
    <w:multiLevelType w:val="hybridMultilevel"/>
    <w:tmpl w:val="46CED13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9E83711"/>
    <w:multiLevelType w:val="hybridMultilevel"/>
    <w:tmpl w:val="E22C2F4E"/>
    <w:lvl w:ilvl="0" w:tplc="2CD086A2">
      <w:start w:val="1"/>
      <w:numFmt w:val="lowerRoman"/>
      <w:lvlText w:val="%1."/>
      <w:lvlJc w:val="righ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C96B14"/>
    <w:multiLevelType w:val="hybridMultilevel"/>
    <w:tmpl w:val="656C62F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13D0897"/>
    <w:multiLevelType w:val="hybridMultilevel"/>
    <w:tmpl w:val="33EE9F2C"/>
    <w:lvl w:ilvl="0" w:tplc="F6E2CD5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523C2F"/>
    <w:multiLevelType w:val="hybridMultilevel"/>
    <w:tmpl w:val="750E0974"/>
    <w:lvl w:ilvl="0" w:tplc="DA9E802C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C73549"/>
    <w:multiLevelType w:val="multilevel"/>
    <w:tmpl w:val="0A6871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Theme="minorHAnsi" w:hAnsi="Calibri" w:cs="Calibri" w:hint="default"/>
        <w:b w:val="0"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eastAsiaTheme="minorHAnsi" w:hAnsiTheme="minorHAnsi" w:cstheme="minorBidi"/>
        <w:lang w:val="el-GR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19EB0572"/>
    <w:multiLevelType w:val="hybridMultilevel"/>
    <w:tmpl w:val="42EA6B2E"/>
    <w:lvl w:ilvl="0" w:tplc="4E885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603CEC"/>
    <w:multiLevelType w:val="hybridMultilevel"/>
    <w:tmpl w:val="BE123E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D377A01"/>
    <w:multiLevelType w:val="hybridMultilevel"/>
    <w:tmpl w:val="95347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D5259D"/>
    <w:multiLevelType w:val="hybridMultilevel"/>
    <w:tmpl w:val="95741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2E60AEA"/>
    <w:multiLevelType w:val="hybridMultilevel"/>
    <w:tmpl w:val="C46293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41B5DD8"/>
    <w:multiLevelType w:val="hybridMultilevel"/>
    <w:tmpl w:val="656C62F8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294C63"/>
    <w:multiLevelType w:val="hybridMultilevel"/>
    <w:tmpl w:val="ADECB31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5542EE9"/>
    <w:multiLevelType w:val="hybridMultilevel"/>
    <w:tmpl w:val="DB3051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59E50DE"/>
    <w:multiLevelType w:val="hybridMultilevel"/>
    <w:tmpl w:val="A47EE8FC"/>
    <w:lvl w:ilvl="0" w:tplc="C61C9B2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61C4871"/>
    <w:multiLevelType w:val="multilevel"/>
    <w:tmpl w:val="8668D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27883DBE"/>
    <w:multiLevelType w:val="hybridMultilevel"/>
    <w:tmpl w:val="E5E0892C"/>
    <w:lvl w:ilvl="0" w:tplc="856CF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9B1B18"/>
    <w:multiLevelType w:val="multilevel"/>
    <w:tmpl w:val="25603E8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28087FF7"/>
    <w:multiLevelType w:val="hybridMultilevel"/>
    <w:tmpl w:val="67C0A2FC"/>
    <w:lvl w:ilvl="0" w:tplc="39AE51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93166B9"/>
    <w:multiLevelType w:val="hybridMultilevel"/>
    <w:tmpl w:val="2D9660AA"/>
    <w:lvl w:ilvl="0" w:tplc="856CF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9805B21"/>
    <w:multiLevelType w:val="multilevel"/>
    <w:tmpl w:val="0F2A080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C045261"/>
    <w:multiLevelType w:val="hybridMultilevel"/>
    <w:tmpl w:val="44062894"/>
    <w:lvl w:ilvl="0" w:tplc="784203C2">
      <w:start w:val="1"/>
      <w:numFmt w:val="bullet"/>
      <w:pStyle w:val="bullet1"/>
      <w:lvlText w:val=""/>
      <w:lvlJc w:val="left"/>
      <w:pPr>
        <w:ind w:left="644" w:hanging="360"/>
      </w:pPr>
      <w:rPr>
        <w:rFonts w:ascii="Symbol" w:hAnsi="Symbol" w:hint="default"/>
        <w:sz w:val="20"/>
      </w:rPr>
    </w:lvl>
    <w:lvl w:ilvl="1" w:tplc="F1B8DF54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31165AFE"/>
    <w:multiLevelType w:val="hybridMultilevel"/>
    <w:tmpl w:val="840C2EA6"/>
    <w:lvl w:ilvl="0" w:tplc="244CDFC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2425A0A"/>
    <w:multiLevelType w:val="hybridMultilevel"/>
    <w:tmpl w:val="6C56B9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56A6BF1"/>
    <w:multiLevelType w:val="hybridMultilevel"/>
    <w:tmpl w:val="BA060B1C"/>
    <w:lvl w:ilvl="0" w:tplc="B122F59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91C195E"/>
    <w:multiLevelType w:val="hybridMultilevel"/>
    <w:tmpl w:val="9A042A72"/>
    <w:lvl w:ilvl="0" w:tplc="9CC84E5A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B58657F"/>
    <w:multiLevelType w:val="multilevel"/>
    <w:tmpl w:val="1018D4A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43" w15:restartNumberingAfterBreak="0">
    <w:nsid w:val="4017066A"/>
    <w:multiLevelType w:val="hybridMultilevel"/>
    <w:tmpl w:val="D96E05A8"/>
    <w:lvl w:ilvl="0" w:tplc="384C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41A170F2"/>
    <w:multiLevelType w:val="hybridMultilevel"/>
    <w:tmpl w:val="6C6C07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0B5CA7"/>
    <w:multiLevelType w:val="hybridMultilevel"/>
    <w:tmpl w:val="7A06A6A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44ED01F8"/>
    <w:multiLevelType w:val="hybridMultilevel"/>
    <w:tmpl w:val="D5D4B3A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46420A42"/>
    <w:multiLevelType w:val="hybridMultilevel"/>
    <w:tmpl w:val="39D85F7E"/>
    <w:lvl w:ilvl="0" w:tplc="D8DC06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7F22A4F"/>
    <w:multiLevelType w:val="hybridMultilevel"/>
    <w:tmpl w:val="1564DAD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A7E63DC"/>
    <w:multiLevelType w:val="hybridMultilevel"/>
    <w:tmpl w:val="E55A6040"/>
    <w:lvl w:ilvl="0" w:tplc="4E94EB1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F80945"/>
    <w:multiLevelType w:val="hybridMultilevel"/>
    <w:tmpl w:val="FB6AD5CC"/>
    <w:lvl w:ilvl="0" w:tplc="92AC36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D833DE5"/>
    <w:multiLevelType w:val="hybridMultilevel"/>
    <w:tmpl w:val="8EF0F6FE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5060EB"/>
    <w:multiLevelType w:val="multilevel"/>
    <w:tmpl w:val="C40CA57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3" w15:restartNumberingAfterBreak="0">
    <w:nsid w:val="68927515"/>
    <w:multiLevelType w:val="hybridMultilevel"/>
    <w:tmpl w:val="C2D892B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6B0455B4"/>
    <w:multiLevelType w:val="multilevel"/>
    <w:tmpl w:val="9538EA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450" w:hanging="360"/>
      </w:pPr>
      <w:rPr>
        <w:rFonts w:ascii="Verdana" w:eastAsiaTheme="minorEastAsia" w:hAnsi="Verdana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B880DA2"/>
    <w:multiLevelType w:val="hybridMultilevel"/>
    <w:tmpl w:val="4C222278"/>
    <w:lvl w:ilvl="0" w:tplc="3C2A828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E212CB6"/>
    <w:multiLevelType w:val="hybridMultilevel"/>
    <w:tmpl w:val="0F72FA6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6EB308B6"/>
    <w:multiLevelType w:val="hybridMultilevel"/>
    <w:tmpl w:val="15FE12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3542049"/>
    <w:multiLevelType w:val="multilevel"/>
    <w:tmpl w:val="ABEABF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9" w15:restartNumberingAfterBreak="0">
    <w:nsid w:val="73D61AFE"/>
    <w:multiLevelType w:val="hybridMultilevel"/>
    <w:tmpl w:val="733C590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754C3A1F"/>
    <w:multiLevelType w:val="hybridMultilevel"/>
    <w:tmpl w:val="860E6C08"/>
    <w:lvl w:ilvl="0" w:tplc="CCB492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EA5162"/>
    <w:multiLevelType w:val="hybridMultilevel"/>
    <w:tmpl w:val="CED6937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9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313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33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75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73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93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91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633" w:hanging="360"/>
      </w:pPr>
      <w:rPr>
        <w:rFonts w:ascii="Wingdings" w:hAnsi="Wingdings" w:hint="default"/>
      </w:rPr>
    </w:lvl>
  </w:abstractNum>
  <w:abstractNum w:abstractNumId="62" w15:restartNumberingAfterBreak="0">
    <w:nsid w:val="77E85AE3"/>
    <w:multiLevelType w:val="hybridMultilevel"/>
    <w:tmpl w:val="117AE1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A55723F"/>
    <w:multiLevelType w:val="hybridMultilevel"/>
    <w:tmpl w:val="7B38A2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E0F4EC3"/>
    <w:multiLevelType w:val="hybridMultilevel"/>
    <w:tmpl w:val="7FBE1D1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1043119">
    <w:abstractNumId w:val="1"/>
  </w:num>
  <w:num w:numId="2" w16cid:durableId="840925078">
    <w:abstractNumId w:val="2"/>
  </w:num>
  <w:num w:numId="3" w16cid:durableId="1417631691">
    <w:abstractNumId w:val="3"/>
  </w:num>
  <w:num w:numId="4" w16cid:durableId="1608583171">
    <w:abstractNumId w:val="4"/>
  </w:num>
  <w:num w:numId="5" w16cid:durableId="2018072480">
    <w:abstractNumId w:val="41"/>
  </w:num>
  <w:num w:numId="6" w16cid:durableId="2049992286">
    <w:abstractNumId w:val="36"/>
  </w:num>
  <w:num w:numId="7" w16cid:durableId="47994909">
    <w:abstractNumId w:val="22"/>
  </w:num>
  <w:num w:numId="8" w16cid:durableId="767384447">
    <w:abstractNumId w:val="34"/>
  </w:num>
  <w:num w:numId="9" w16cid:durableId="1427267105">
    <w:abstractNumId w:val="13"/>
  </w:num>
  <w:num w:numId="10" w16cid:durableId="1621567193">
    <w:abstractNumId w:val="31"/>
  </w:num>
  <w:num w:numId="11" w16cid:durableId="1663194814">
    <w:abstractNumId w:val="17"/>
  </w:num>
  <w:num w:numId="12" w16cid:durableId="439254911">
    <w:abstractNumId w:val="26"/>
  </w:num>
  <w:num w:numId="13" w16cid:durableId="553390239">
    <w:abstractNumId w:val="16"/>
  </w:num>
  <w:num w:numId="14" w16cid:durableId="1996717795">
    <w:abstractNumId w:val="55"/>
  </w:num>
  <w:num w:numId="15" w16cid:durableId="1764759373">
    <w:abstractNumId w:val="11"/>
  </w:num>
  <w:num w:numId="16" w16cid:durableId="1947688711">
    <w:abstractNumId w:val="24"/>
  </w:num>
  <w:num w:numId="17" w16cid:durableId="308369347">
    <w:abstractNumId w:val="28"/>
  </w:num>
  <w:num w:numId="18" w16cid:durableId="1870142959">
    <w:abstractNumId w:val="0"/>
  </w:num>
  <w:num w:numId="19" w16cid:durableId="1834486281">
    <w:abstractNumId w:val="37"/>
  </w:num>
  <w:num w:numId="20" w16cid:durableId="2102683015">
    <w:abstractNumId w:val="47"/>
  </w:num>
  <w:num w:numId="21" w16cid:durableId="1122260196">
    <w:abstractNumId w:val="40"/>
  </w:num>
  <w:num w:numId="22" w16cid:durableId="1472216122">
    <w:abstractNumId w:val="29"/>
  </w:num>
  <w:num w:numId="23" w16cid:durableId="1251545863">
    <w:abstractNumId w:val="49"/>
  </w:num>
  <w:num w:numId="24" w16cid:durableId="1395931200">
    <w:abstractNumId w:val="33"/>
  </w:num>
  <w:num w:numId="25" w16cid:durableId="203490339">
    <w:abstractNumId w:val="51"/>
  </w:num>
  <w:num w:numId="26" w16cid:durableId="303242059">
    <w:abstractNumId w:val="64"/>
  </w:num>
  <w:num w:numId="27" w16cid:durableId="1509102978">
    <w:abstractNumId w:val="18"/>
  </w:num>
  <w:num w:numId="28" w16cid:durableId="758210112">
    <w:abstractNumId w:val="50"/>
  </w:num>
  <w:num w:numId="29" w16cid:durableId="267587088">
    <w:abstractNumId w:val="43"/>
  </w:num>
  <w:num w:numId="30" w16cid:durableId="452796226">
    <w:abstractNumId w:val="54"/>
  </w:num>
  <w:num w:numId="31" w16cid:durableId="1298801129">
    <w:abstractNumId w:val="35"/>
  </w:num>
  <w:num w:numId="32" w16cid:durableId="1935046207">
    <w:abstractNumId w:val="20"/>
  </w:num>
  <w:num w:numId="33" w16cid:durableId="44658798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575278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63252846">
    <w:abstractNumId w:val="38"/>
  </w:num>
  <w:num w:numId="36" w16cid:durableId="626622047">
    <w:abstractNumId w:val="53"/>
  </w:num>
  <w:num w:numId="37" w16cid:durableId="595213548">
    <w:abstractNumId w:val="58"/>
  </w:num>
  <w:num w:numId="38" w16cid:durableId="582029890">
    <w:abstractNumId w:val="23"/>
  </w:num>
  <w:num w:numId="39" w16cid:durableId="1386221043">
    <w:abstractNumId w:val="60"/>
  </w:num>
  <w:num w:numId="40" w16cid:durableId="1220820415">
    <w:abstractNumId w:val="12"/>
  </w:num>
  <w:num w:numId="41" w16cid:durableId="730739238">
    <w:abstractNumId w:val="21"/>
  </w:num>
  <w:num w:numId="42" w16cid:durableId="1709838048">
    <w:abstractNumId w:val="32"/>
  </w:num>
  <w:num w:numId="43" w16cid:durableId="1710716741">
    <w:abstractNumId w:val="63"/>
  </w:num>
  <w:num w:numId="44" w16cid:durableId="427891020">
    <w:abstractNumId w:val="30"/>
  </w:num>
  <w:num w:numId="45" w16cid:durableId="1207794327">
    <w:abstractNumId w:val="14"/>
  </w:num>
  <w:num w:numId="46" w16cid:durableId="1384448194">
    <w:abstractNumId w:val="62"/>
  </w:num>
  <w:num w:numId="47" w16cid:durableId="133302475">
    <w:abstractNumId w:val="48"/>
  </w:num>
  <w:num w:numId="48" w16cid:durableId="1613517721">
    <w:abstractNumId w:val="56"/>
  </w:num>
  <w:num w:numId="49" w16cid:durableId="1317346268">
    <w:abstractNumId w:val="27"/>
  </w:num>
  <w:num w:numId="50" w16cid:durableId="680550500">
    <w:abstractNumId w:val="15"/>
  </w:num>
  <w:num w:numId="51" w16cid:durableId="615916851">
    <w:abstractNumId w:val="45"/>
  </w:num>
  <w:num w:numId="52" w16cid:durableId="2134857257">
    <w:abstractNumId w:val="57"/>
  </w:num>
  <w:num w:numId="53" w16cid:durableId="1646540808">
    <w:abstractNumId w:val="46"/>
  </w:num>
  <w:num w:numId="54" w16cid:durableId="710298970">
    <w:abstractNumId w:val="25"/>
  </w:num>
  <w:num w:numId="55" w16cid:durableId="1412001988">
    <w:abstractNumId w:val="19"/>
  </w:num>
  <w:num w:numId="56" w16cid:durableId="133257104">
    <w:abstractNumId w:val="44"/>
  </w:num>
  <w:num w:numId="57" w16cid:durableId="1571186741">
    <w:abstractNumId w:val="42"/>
  </w:num>
  <w:num w:numId="58" w16cid:durableId="2139109036">
    <w:abstractNumId w:val="59"/>
  </w:num>
  <w:num w:numId="59" w16cid:durableId="737048547">
    <w:abstractNumId w:val="39"/>
  </w:num>
  <w:num w:numId="60" w16cid:durableId="1785926189">
    <w:abstractNumId w:val="6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29F3"/>
    <w:rsid w:val="00000058"/>
    <w:rsid w:val="000007C7"/>
    <w:rsid w:val="00000EA4"/>
    <w:rsid w:val="00002001"/>
    <w:rsid w:val="000020FF"/>
    <w:rsid w:val="00002655"/>
    <w:rsid w:val="00003376"/>
    <w:rsid w:val="0000357F"/>
    <w:rsid w:val="00004FA7"/>
    <w:rsid w:val="0000509F"/>
    <w:rsid w:val="000055AC"/>
    <w:rsid w:val="0000593D"/>
    <w:rsid w:val="000061CE"/>
    <w:rsid w:val="00010D48"/>
    <w:rsid w:val="0001234A"/>
    <w:rsid w:val="000128A5"/>
    <w:rsid w:val="00012A64"/>
    <w:rsid w:val="00012AD0"/>
    <w:rsid w:val="0001480A"/>
    <w:rsid w:val="0001499E"/>
    <w:rsid w:val="0001545F"/>
    <w:rsid w:val="000158C7"/>
    <w:rsid w:val="00020B6A"/>
    <w:rsid w:val="00020BF1"/>
    <w:rsid w:val="00021730"/>
    <w:rsid w:val="00021CD9"/>
    <w:rsid w:val="00022C43"/>
    <w:rsid w:val="00022C8F"/>
    <w:rsid w:val="0002320C"/>
    <w:rsid w:val="000235D3"/>
    <w:rsid w:val="00026952"/>
    <w:rsid w:val="0002696B"/>
    <w:rsid w:val="00026E2E"/>
    <w:rsid w:val="000275BA"/>
    <w:rsid w:val="000301FF"/>
    <w:rsid w:val="000304BE"/>
    <w:rsid w:val="0003198F"/>
    <w:rsid w:val="00032BAF"/>
    <w:rsid w:val="00034CD9"/>
    <w:rsid w:val="000358F8"/>
    <w:rsid w:val="00035B34"/>
    <w:rsid w:val="00035D35"/>
    <w:rsid w:val="00035E7B"/>
    <w:rsid w:val="000362A9"/>
    <w:rsid w:val="00036ED8"/>
    <w:rsid w:val="00036EEA"/>
    <w:rsid w:val="000372AB"/>
    <w:rsid w:val="00037A81"/>
    <w:rsid w:val="00037CBD"/>
    <w:rsid w:val="000406CF"/>
    <w:rsid w:val="00043016"/>
    <w:rsid w:val="00043971"/>
    <w:rsid w:val="00043D71"/>
    <w:rsid w:val="00044963"/>
    <w:rsid w:val="0004545A"/>
    <w:rsid w:val="00045A36"/>
    <w:rsid w:val="000464E8"/>
    <w:rsid w:val="00050DED"/>
    <w:rsid w:val="000521DC"/>
    <w:rsid w:val="0005239D"/>
    <w:rsid w:val="0005275E"/>
    <w:rsid w:val="00053B2C"/>
    <w:rsid w:val="000540BB"/>
    <w:rsid w:val="000554AB"/>
    <w:rsid w:val="00055A81"/>
    <w:rsid w:val="00055D76"/>
    <w:rsid w:val="0005714E"/>
    <w:rsid w:val="00060353"/>
    <w:rsid w:val="00060658"/>
    <w:rsid w:val="0006066B"/>
    <w:rsid w:val="00061A1E"/>
    <w:rsid w:val="00061DBA"/>
    <w:rsid w:val="000627E2"/>
    <w:rsid w:val="00062B6F"/>
    <w:rsid w:val="0006357D"/>
    <w:rsid w:val="00064648"/>
    <w:rsid w:val="000651EE"/>
    <w:rsid w:val="0006560B"/>
    <w:rsid w:val="00066E73"/>
    <w:rsid w:val="00067E85"/>
    <w:rsid w:val="00070C31"/>
    <w:rsid w:val="00075146"/>
    <w:rsid w:val="00075D66"/>
    <w:rsid w:val="00076975"/>
    <w:rsid w:val="00076C9E"/>
    <w:rsid w:val="000807C5"/>
    <w:rsid w:val="00081C92"/>
    <w:rsid w:val="000827CF"/>
    <w:rsid w:val="00082DCF"/>
    <w:rsid w:val="00083D78"/>
    <w:rsid w:val="0008406D"/>
    <w:rsid w:val="00084105"/>
    <w:rsid w:val="00084E18"/>
    <w:rsid w:val="00087DA1"/>
    <w:rsid w:val="00090133"/>
    <w:rsid w:val="00090822"/>
    <w:rsid w:val="00090B71"/>
    <w:rsid w:val="00090DEE"/>
    <w:rsid w:val="00090E82"/>
    <w:rsid w:val="00091051"/>
    <w:rsid w:val="000932BE"/>
    <w:rsid w:val="0009364A"/>
    <w:rsid w:val="00094EE8"/>
    <w:rsid w:val="00095C0B"/>
    <w:rsid w:val="00096186"/>
    <w:rsid w:val="0009690F"/>
    <w:rsid w:val="000975FE"/>
    <w:rsid w:val="000A0FD7"/>
    <w:rsid w:val="000A1720"/>
    <w:rsid w:val="000A17AF"/>
    <w:rsid w:val="000A19D4"/>
    <w:rsid w:val="000A1F0B"/>
    <w:rsid w:val="000A1FFA"/>
    <w:rsid w:val="000A223D"/>
    <w:rsid w:val="000A3B16"/>
    <w:rsid w:val="000A47CC"/>
    <w:rsid w:val="000A5AED"/>
    <w:rsid w:val="000A78CE"/>
    <w:rsid w:val="000B0FBC"/>
    <w:rsid w:val="000B1155"/>
    <w:rsid w:val="000B1EE7"/>
    <w:rsid w:val="000B3294"/>
    <w:rsid w:val="000B4332"/>
    <w:rsid w:val="000B44AC"/>
    <w:rsid w:val="000B4E51"/>
    <w:rsid w:val="000B5954"/>
    <w:rsid w:val="000B5BD8"/>
    <w:rsid w:val="000B6674"/>
    <w:rsid w:val="000B7401"/>
    <w:rsid w:val="000B794A"/>
    <w:rsid w:val="000C1061"/>
    <w:rsid w:val="000C17ED"/>
    <w:rsid w:val="000C2207"/>
    <w:rsid w:val="000C2213"/>
    <w:rsid w:val="000C2AF4"/>
    <w:rsid w:val="000C2D2C"/>
    <w:rsid w:val="000C2F0A"/>
    <w:rsid w:val="000C3FC2"/>
    <w:rsid w:val="000C4284"/>
    <w:rsid w:val="000C464A"/>
    <w:rsid w:val="000C4AFE"/>
    <w:rsid w:val="000C54EE"/>
    <w:rsid w:val="000C694F"/>
    <w:rsid w:val="000C76F3"/>
    <w:rsid w:val="000C7EE7"/>
    <w:rsid w:val="000D0BFC"/>
    <w:rsid w:val="000D1E44"/>
    <w:rsid w:val="000D2F02"/>
    <w:rsid w:val="000D319F"/>
    <w:rsid w:val="000D39B0"/>
    <w:rsid w:val="000D3ABA"/>
    <w:rsid w:val="000D3FE7"/>
    <w:rsid w:val="000D47C7"/>
    <w:rsid w:val="000D4831"/>
    <w:rsid w:val="000D57CC"/>
    <w:rsid w:val="000D5A00"/>
    <w:rsid w:val="000D7762"/>
    <w:rsid w:val="000E0D85"/>
    <w:rsid w:val="000E1218"/>
    <w:rsid w:val="000E1A28"/>
    <w:rsid w:val="000E1BE9"/>
    <w:rsid w:val="000E3F4D"/>
    <w:rsid w:val="000E636F"/>
    <w:rsid w:val="000E63BC"/>
    <w:rsid w:val="000E6DFB"/>
    <w:rsid w:val="000E70E1"/>
    <w:rsid w:val="000F0D59"/>
    <w:rsid w:val="000F0F22"/>
    <w:rsid w:val="000F10CD"/>
    <w:rsid w:val="000F1BAC"/>
    <w:rsid w:val="000F3E99"/>
    <w:rsid w:val="000F5F23"/>
    <w:rsid w:val="000F6C72"/>
    <w:rsid w:val="000F6DF0"/>
    <w:rsid w:val="000F71E2"/>
    <w:rsid w:val="000F7979"/>
    <w:rsid w:val="001007F1"/>
    <w:rsid w:val="001007FA"/>
    <w:rsid w:val="001015B4"/>
    <w:rsid w:val="001017C9"/>
    <w:rsid w:val="00102077"/>
    <w:rsid w:val="00102C85"/>
    <w:rsid w:val="001030C5"/>
    <w:rsid w:val="0010336A"/>
    <w:rsid w:val="001036EA"/>
    <w:rsid w:val="001037F6"/>
    <w:rsid w:val="00103D25"/>
    <w:rsid w:val="00104087"/>
    <w:rsid w:val="001040D9"/>
    <w:rsid w:val="0010475A"/>
    <w:rsid w:val="001049C2"/>
    <w:rsid w:val="00105292"/>
    <w:rsid w:val="00105314"/>
    <w:rsid w:val="0010593A"/>
    <w:rsid w:val="00105D07"/>
    <w:rsid w:val="001066DF"/>
    <w:rsid w:val="00107500"/>
    <w:rsid w:val="001101C6"/>
    <w:rsid w:val="00110309"/>
    <w:rsid w:val="00110562"/>
    <w:rsid w:val="00111E0D"/>
    <w:rsid w:val="0011344F"/>
    <w:rsid w:val="0011441E"/>
    <w:rsid w:val="00115042"/>
    <w:rsid w:val="00116CBA"/>
    <w:rsid w:val="00117891"/>
    <w:rsid w:val="001200B6"/>
    <w:rsid w:val="00120554"/>
    <w:rsid w:val="001217F6"/>
    <w:rsid w:val="00121C13"/>
    <w:rsid w:val="00121C45"/>
    <w:rsid w:val="0012217B"/>
    <w:rsid w:val="00122C70"/>
    <w:rsid w:val="001235A9"/>
    <w:rsid w:val="001277A1"/>
    <w:rsid w:val="0012792D"/>
    <w:rsid w:val="00127AAD"/>
    <w:rsid w:val="00130267"/>
    <w:rsid w:val="00130D8F"/>
    <w:rsid w:val="0013171D"/>
    <w:rsid w:val="001326AF"/>
    <w:rsid w:val="0013369C"/>
    <w:rsid w:val="0013537A"/>
    <w:rsid w:val="001365BB"/>
    <w:rsid w:val="00136B44"/>
    <w:rsid w:val="0013721E"/>
    <w:rsid w:val="0014092D"/>
    <w:rsid w:val="00140BA3"/>
    <w:rsid w:val="001411DD"/>
    <w:rsid w:val="00141FB7"/>
    <w:rsid w:val="00142140"/>
    <w:rsid w:val="00142924"/>
    <w:rsid w:val="0014538D"/>
    <w:rsid w:val="001454BA"/>
    <w:rsid w:val="001454F8"/>
    <w:rsid w:val="001455B5"/>
    <w:rsid w:val="0014575C"/>
    <w:rsid w:val="00145FF4"/>
    <w:rsid w:val="001468B2"/>
    <w:rsid w:val="001468D7"/>
    <w:rsid w:val="00150871"/>
    <w:rsid w:val="001517D3"/>
    <w:rsid w:val="001535E5"/>
    <w:rsid w:val="001539CB"/>
    <w:rsid w:val="0015513F"/>
    <w:rsid w:val="00156B2F"/>
    <w:rsid w:val="00157AEF"/>
    <w:rsid w:val="00160307"/>
    <w:rsid w:val="00160933"/>
    <w:rsid w:val="00160C3E"/>
    <w:rsid w:val="00160D18"/>
    <w:rsid w:val="00161174"/>
    <w:rsid w:val="001644A6"/>
    <w:rsid w:val="0016455F"/>
    <w:rsid w:val="00165373"/>
    <w:rsid w:val="00165502"/>
    <w:rsid w:val="00165570"/>
    <w:rsid w:val="001659D0"/>
    <w:rsid w:val="0016620D"/>
    <w:rsid w:val="00166934"/>
    <w:rsid w:val="00170B99"/>
    <w:rsid w:val="00171EB5"/>
    <w:rsid w:val="00173592"/>
    <w:rsid w:val="00175691"/>
    <w:rsid w:val="00175DBD"/>
    <w:rsid w:val="00176834"/>
    <w:rsid w:val="00176884"/>
    <w:rsid w:val="00176C2B"/>
    <w:rsid w:val="00177015"/>
    <w:rsid w:val="00177D6E"/>
    <w:rsid w:val="0018088B"/>
    <w:rsid w:val="00181394"/>
    <w:rsid w:val="0018146B"/>
    <w:rsid w:val="001814C8"/>
    <w:rsid w:val="00181828"/>
    <w:rsid w:val="00181A4E"/>
    <w:rsid w:val="00181FEC"/>
    <w:rsid w:val="00182863"/>
    <w:rsid w:val="00183622"/>
    <w:rsid w:val="00184870"/>
    <w:rsid w:val="001854B4"/>
    <w:rsid w:val="00185745"/>
    <w:rsid w:val="00186079"/>
    <w:rsid w:val="00186F05"/>
    <w:rsid w:val="001878E8"/>
    <w:rsid w:val="00187B36"/>
    <w:rsid w:val="00190835"/>
    <w:rsid w:val="0019089E"/>
    <w:rsid w:val="00190C46"/>
    <w:rsid w:val="0019318B"/>
    <w:rsid w:val="00193450"/>
    <w:rsid w:val="0019364C"/>
    <w:rsid w:val="00193752"/>
    <w:rsid w:val="001938C9"/>
    <w:rsid w:val="00193C14"/>
    <w:rsid w:val="00194EFC"/>
    <w:rsid w:val="00194F68"/>
    <w:rsid w:val="001955AB"/>
    <w:rsid w:val="00195CEF"/>
    <w:rsid w:val="0019623E"/>
    <w:rsid w:val="00196A81"/>
    <w:rsid w:val="00196CC8"/>
    <w:rsid w:val="00197DCE"/>
    <w:rsid w:val="00197F01"/>
    <w:rsid w:val="001A3634"/>
    <w:rsid w:val="001A3A6C"/>
    <w:rsid w:val="001A410F"/>
    <w:rsid w:val="001A47A4"/>
    <w:rsid w:val="001A4FA1"/>
    <w:rsid w:val="001A51A2"/>
    <w:rsid w:val="001A5387"/>
    <w:rsid w:val="001A644A"/>
    <w:rsid w:val="001A64FD"/>
    <w:rsid w:val="001A715C"/>
    <w:rsid w:val="001A71FA"/>
    <w:rsid w:val="001B0656"/>
    <w:rsid w:val="001B205E"/>
    <w:rsid w:val="001B2F8D"/>
    <w:rsid w:val="001B33F7"/>
    <w:rsid w:val="001B3A1F"/>
    <w:rsid w:val="001B3ABC"/>
    <w:rsid w:val="001B4706"/>
    <w:rsid w:val="001B4D40"/>
    <w:rsid w:val="001B52D1"/>
    <w:rsid w:val="001B54E7"/>
    <w:rsid w:val="001B5B7C"/>
    <w:rsid w:val="001B6368"/>
    <w:rsid w:val="001B64FA"/>
    <w:rsid w:val="001B6DCB"/>
    <w:rsid w:val="001C04DA"/>
    <w:rsid w:val="001C0BBE"/>
    <w:rsid w:val="001C1814"/>
    <w:rsid w:val="001C2D22"/>
    <w:rsid w:val="001C43EE"/>
    <w:rsid w:val="001C4D31"/>
    <w:rsid w:val="001C5A73"/>
    <w:rsid w:val="001C5AD7"/>
    <w:rsid w:val="001C6782"/>
    <w:rsid w:val="001D064B"/>
    <w:rsid w:val="001D166E"/>
    <w:rsid w:val="001D2694"/>
    <w:rsid w:val="001D2FB6"/>
    <w:rsid w:val="001D34E9"/>
    <w:rsid w:val="001D36F2"/>
    <w:rsid w:val="001D4558"/>
    <w:rsid w:val="001D54D9"/>
    <w:rsid w:val="001D565F"/>
    <w:rsid w:val="001D6192"/>
    <w:rsid w:val="001D6A97"/>
    <w:rsid w:val="001D7864"/>
    <w:rsid w:val="001E01BC"/>
    <w:rsid w:val="001E099D"/>
    <w:rsid w:val="001E1C4C"/>
    <w:rsid w:val="001E2964"/>
    <w:rsid w:val="001E3217"/>
    <w:rsid w:val="001E32A7"/>
    <w:rsid w:val="001E43F1"/>
    <w:rsid w:val="001E63C2"/>
    <w:rsid w:val="001E6F85"/>
    <w:rsid w:val="001E6FCF"/>
    <w:rsid w:val="001F006F"/>
    <w:rsid w:val="001F038C"/>
    <w:rsid w:val="001F0B38"/>
    <w:rsid w:val="001F0D69"/>
    <w:rsid w:val="001F15A6"/>
    <w:rsid w:val="001F1DCF"/>
    <w:rsid w:val="001F3207"/>
    <w:rsid w:val="001F3F81"/>
    <w:rsid w:val="001F57D3"/>
    <w:rsid w:val="001F69A1"/>
    <w:rsid w:val="001F6CE5"/>
    <w:rsid w:val="001F7BBF"/>
    <w:rsid w:val="001F7E31"/>
    <w:rsid w:val="00201587"/>
    <w:rsid w:val="002041AF"/>
    <w:rsid w:val="00204DA6"/>
    <w:rsid w:val="00206824"/>
    <w:rsid w:val="00206B94"/>
    <w:rsid w:val="00207038"/>
    <w:rsid w:val="00207D45"/>
    <w:rsid w:val="0021087E"/>
    <w:rsid w:val="00211AAE"/>
    <w:rsid w:val="0021250A"/>
    <w:rsid w:val="00212587"/>
    <w:rsid w:val="00214855"/>
    <w:rsid w:val="002149BF"/>
    <w:rsid w:val="00214FB5"/>
    <w:rsid w:val="00215ADE"/>
    <w:rsid w:val="002164EC"/>
    <w:rsid w:val="00216ECA"/>
    <w:rsid w:val="00217F18"/>
    <w:rsid w:val="00220F27"/>
    <w:rsid w:val="002211B3"/>
    <w:rsid w:val="00221333"/>
    <w:rsid w:val="002216E9"/>
    <w:rsid w:val="00221F0B"/>
    <w:rsid w:val="00222045"/>
    <w:rsid w:val="00222BE7"/>
    <w:rsid w:val="00223587"/>
    <w:rsid w:val="00223DED"/>
    <w:rsid w:val="00225C60"/>
    <w:rsid w:val="00227FB3"/>
    <w:rsid w:val="00230799"/>
    <w:rsid w:val="00230FDF"/>
    <w:rsid w:val="00231189"/>
    <w:rsid w:val="002338D8"/>
    <w:rsid w:val="002353B1"/>
    <w:rsid w:val="0023597F"/>
    <w:rsid w:val="00235983"/>
    <w:rsid w:val="0023707B"/>
    <w:rsid w:val="00237223"/>
    <w:rsid w:val="0024202B"/>
    <w:rsid w:val="00242D8F"/>
    <w:rsid w:val="002432FE"/>
    <w:rsid w:val="00243C69"/>
    <w:rsid w:val="002446F5"/>
    <w:rsid w:val="00244DC3"/>
    <w:rsid w:val="00245426"/>
    <w:rsid w:val="00245B54"/>
    <w:rsid w:val="00246242"/>
    <w:rsid w:val="0024672C"/>
    <w:rsid w:val="00246D2E"/>
    <w:rsid w:val="00247AA2"/>
    <w:rsid w:val="00247F09"/>
    <w:rsid w:val="002504C8"/>
    <w:rsid w:val="002511DB"/>
    <w:rsid w:val="0025162D"/>
    <w:rsid w:val="002523EF"/>
    <w:rsid w:val="0025342A"/>
    <w:rsid w:val="002560A8"/>
    <w:rsid w:val="002569C5"/>
    <w:rsid w:val="00256E9F"/>
    <w:rsid w:val="00257984"/>
    <w:rsid w:val="00262A8B"/>
    <w:rsid w:val="002647D4"/>
    <w:rsid w:val="0026685E"/>
    <w:rsid w:val="00266D9E"/>
    <w:rsid w:val="00267BBD"/>
    <w:rsid w:val="00270969"/>
    <w:rsid w:val="00270D2C"/>
    <w:rsid w:val="002740CB"/>
    <w:rsid w:val="00275035"/>
    <w:rsid w:val="002758D4"/>
    <w:rsid w:val="00275BDE"/>
    <w:rsid w:val="00276800"/>
    <w:rsid w:val="00276EDA"/>
    <w:rsid w:val="00277976"/>
    <w:rsid w:val="002779F0"/>
    <w:rsid w:val="00277DB4"/>
    <w:rsid w:val="00280934"/>
    <w:rsid w:val="0028139F"/>
    <w:rsid w:val="002817F5"/>
    <w:rsid w:val="0028197A"/>
    <w:rsid w:val="002828B0"/>
    <w:rsid w:val="00284640"/>
    <w:rsid w:val="002858B2"/>
    <w:rsid w:val="00285C2D"/>
    <w:rsid w:val="00286137"/>
    <w:rsid w:val="002861C0"/>
    <w:rsid w:val="00286351"/>
    <w:rsid w:val="002867B8"/>
    <w:rsid w:val="00286BFF"/>
    <w:rsid w:val="00287116"/>
    <w:rsid w:val="00287276"/>
    <w:rsid w:val="00287880"/>
    <w:rsid w:val="0028797C"/>
    <w:rsid w:val="00287F83"/>
    <w:rsid w:val="002911CF"/>
    <w:rsid w:val="0029126A"/>
    <w:rsid w:val="0029130D"/>
    <w:rsid w:val="002913F6"/>
    <w:rsid w:val="0029169C"/>
    <w:rsid w:val="00291852"/>
    <w:rsid w:val="00291AB7"/>
    <w:rsid w:val="002922AF"/>
    <w:rsid w:val="00292381"/>
    <w:rsid w:val="002925C2"/>
    <w:rsid w:val="00292883"/>
    <w:rsid w:val="00292B67"/>
    <w:rsid w:val="0029307B"/>
    <w:rsid w:val="00295833"/>
    <w:rsid w:val="00295E5A"/>
    <w:rsid w:val="002973BD"/>
    <w:rsid w:val="002A03FE"/>
    <w:rsid w:val="002A0571"/>
    <w:rsid w:val="002A06CD"/>
    <w:rsid w:val="002A0DC6"/>
    <w:rsid w:val="002A1304"/>
    <w:rsid w:val="002A3AAC"/>
    <w:rsid w:val="002A4469"/>
    <w:rsid w:val="002A5B58"/>
    <w:rsid w:val="002B04B9"/>
    <w:rsid w:val="002B098F"/>
    <w:rsid w:val="002B0F59"/>
    <w:rsid w:val="002B20BB"/>
    <w:rsid w:val="002B2186"/>
    <w:rsid w:val="002B2D40"/>
    <w:rsid w:val="002B2F92"/>
    <w:rsid w:val="002B3030"/>
    <w:rsid w:val="002B3983"/>
    <w:rsid w:val="002B4133"/>
    <w:rsid w:val="002B4B20"/>
    <w:rsid w:val="002B4D9C"/>
    <w:rsid w:val="002B5F95"/>
    <w:rsid w:val="002B6A5F"/>
    <w:rsid w:val="002B758A"/>
    <w:rsid w:val="002B7965"/>
    <w:rsid w:val="002C0F60"/>
    <w:rsid w:val="002C1279"/>
    <w:rsid w:val="002C1779"/>
    <w:rsid w:val="002C1B44"/>
    <w:rsid w:val="002C35A6"/>
    <w:rsid w:val="002C423E"/>
    <w:rsid w:val="002C5323"/>
    <w:rsid w:val="002C5946"/>
    <w:rsid w:val="002C5B56"/>
    <w:rsid w:val="002C6819"/>
    <w:rsid w:val="002C6BEA"/>
    <w:rsid w:val="002D03C5"/>
    <w:rsid w:val="002D06D7"/>
    <w:rsid w:val="002D0D5F"/>
    <w:rsid w:val="002D145B"/>
    <w:rsid w:val="002D1984"/>
    <w:rsid w:val="002D19F7"/>
    <w:rsid w:val="002D213E"/>
    <w:rsid w:val="002D21F7"/>
    <w:rsid w:val="002D2486"/>
    <w:rsid w:val="002D2512"/>
    <w:rsid w:val="002D3446"/>
    <w:rsid w:val="002D3C14"/>
    <w:rsid w:val="002D43DF"/>
    <w:rsid w:val="002D6343"/>
    <w:rsid w:val="002D7A51"/>
    <w:rsid w:val="002E0097"/>
    <w:rsid w:val="002E05CD"/>
    <w:rsid w:val="002E129A"/>
    <w:rsid w:val="002E1400"/>
    <w:rsid w:val="002E1623"/>
    <w:rsid w:val="002E2419"/>
    <w:rsid w:val="002E26BB"/>
    <w:rsid w:val="002E289B"/>
    <w:rsid w:val="002E2BD6"/>
    <w:rsid w:val="002E3E29"/>
    <w:rsid w:val="002E493E"/>
    <w:rsid w:val="002E541F"/>
    <w:rsid w:val="002E5640"/>
    <w:rsid w:val="002E5F94"/>
    <w:rsid w:val="002E691E"/>
    <w:rsid w:val="002E6CB5"/>
    <w:rsid w:val="002E7174"/>
    <w:rsid w:val="002E7FB5"/>
    <w:rsid w:val="002F085E"/>
    <w:rsid w:val="002F1F48"/>
    <w:rsid w:val="002F236C"/>
    <w:rsid w:val="002F2403"/>
    <w:rsid w:val="002F4126"/>
    <w:rsid w:val="002F4DEF"/>
    <w:rsid w:val="002F59C0"/>
    <w:rsid w:val="002F5ED7"/>
    <w:rsid w:val="002F766E"/>
    <w:rsid w:val="00300F36"/>
    <w:rsid w:val="003011C6"/>
    <w:rsid w:val="00302767"/>
    <w:rsid w:val="00303AE1"/>
    <w:rsid w:val="0030490F"/>
    <w:rsid w:val="00305DC6"/>
    <w:rsid w:val="00305EAC"/>
    <w:rsid w:val="00306657"/>
    <w:rsid w:val="00307272"/>
    <w:rsid w:val="00307AF2"/>
    <w:rsid w:val="00310942"/>
    <w:rsid w:val="00310F23"/>
    <w:rsid w:val="00311A73"/>
    <w:rsid w:val="00312742"/>
    <w:rsid w:val="00312CC9"/>
    <w:rsid w:val="00313256"/>
    <w:rsid w:val="00316003"/>
    <w:rsid w:val="003161A0"/>
    <w:rsid w:val="003162DD"/>
    <w:rsid w:val="0031633F"/>
    <w:rsid w:val="00316C81"/>
    <w:rsid w:val="003170C1"/>
    <w:rsid w:val="0031785B"/>
    <w:rsid w:val="00320084"/>
    <w:rsid w:val="0032113C"/>
    <w:rsid w:val="00321EA9"/>
    <w:rsid w:val="00322998"/>
    <w:rsid w:val="00322C27"/>
    <w:rsid w:val="00322DCB"/>
    <w:rsid w:val="00324CED"/>
    <w:rsid w:val="00325CED"/>
    <w:rsid w:val="0032639F"/>
    <w:rsid w:val="00326E87"/>
    <w:rsid w:val="00330AD9"/>
    <w:rsid w:val="0033407A"/>
    <w:rsid w:val="0033581F"/>
    <w:rsid w:val="00335FD8"/>
    <w:rsid w:val="003363E5"/>
    <w:rsid w:val="003371DE"/>
    <w:rsid w:val="0034013F"/>
    <w:rsid w:val="00340FB5"/>
    <w:rsid w:val="00341043"/>
    <w:rsid w:val="0034108A"/>
    <w:rsid w:val="0034124D"/>
    <w:rsid w:val="003413EB"/>
    <w:rsid w:val="003423FC"/>
    <w:rsid w:val="00342556"/>
    <w:rsid w:val="00342E25"/>
    <w:rsid w:val="00343E5A"/>
    <w:rsid w:val="00345190"/>
    <w:rsid w:val="00345415"/>
    <w:rsid w:val="003458B7"/>
    <w:rsid w:val="0034590B"/>
    <w:rsid w:val="00345D8D"/>
    <w:rsid w:val="00346054"/>
    <w:rsid w:val="00346C39"/>
    <w:rsid w:val="003476B5"/>
    <w:rsid w:val="00347717"/>
    <w:rsid w:val="00350AF7"/>
    <w:rsid w:val="00350B60"/>
    <w:rsid w:val="00353578"/>
    <w:rsid w:val="00354152"/>
    <w:rsid w:val="00355202"/>
    <w:rsid w:val="00355437"/>
    <w:rsid w:val="00355C21"/>
    <w:rsid w:val="00355E30"/>
    <w:rsid w:val="00356D91"/>
    <w:rsid w:val="00357380"/>
    <w:rsid w:val="00361B87"/>
    <w:rsid w:val="0036256B"/>
    <w:rsid w:val="0036263A"/>
    <w:rsid w:val="00362855"/>
    <w:rsid w:val="00364166"/>
    <w:rsid w:val="003643C7"/>
    <w:rsid w:val="0036485F"/>
    <w:rsid w:val="00367CF9"/>
    <w:rsid w:val="0037093A"/>
    <w:rsid w:val="00371471"/>
    <w:rsid w:val="00371572"/>
    <w:rsid w:val="00371885"/>
    <w:rsid w:val="00371D5A"/>
    <w:rsid w:val="00372E39"/>
    <w:rsid w:val="00373A3E"/>
    <w:rsid w:val="003744C0"/>
    <w:rsid w:val="00374B84"/>
    <w:rsid w:val="00375E4D"/>
    <w:rsid w:val="00376AFB"/>
    <w:rsid w:val="003824C0"/>
    <w:rsid w:val="00382814"/>
    <w:rsid w:val="00383062"/>
    <w:rsid w:val="003839C4"/>
    <w:rsid w:val="00383D66"/>
    <w:rsid w:val="00384D49"/>
    <w:rsid w:val="00387E04"/>
    <w:rsid w:val="0039073E"/>
    <w:rsid w:val="00393613"/>
    <w:rsid w:val="0039380A"/>
    <w:rsid w:val="003946F4"/>
    <w:rsid w:val="00395F97"/>
    <w:rsid w:val="00397272"/>
    <w:rsid w:val="00397EC9"/>
    <w:rsid w:val="003A350D"/>
    <w:rsid w:val="003A3EFC"/>
    <w:rsid w:val="003A481D"/>
    <w:rsid w:val="003A6636"/>
    <w:rsid w:val="003A6FEA"/>
    <w:rsid w:val="003A7648"/>
    <w:rsid w:val="003A79A7"/>
    <w:rsid w:val="003A7D22"/>
    <w:rsid w:val="003B030A"/>
    <w:rsid w:val="003B080A"/>
    <w:rsid w:val="003B0B91"/>
    <w:rsid w:val="003B1B36"/>
    <w:rsid w:val="003B56F3"/>
    <w:rsid w:val="003B59DA"/>
    <w:rsid w:val="003B5E78"/>
    <w:rsid w:val="003B7077"/>
    <w:rsid w:val="003C04D2"/>
    <w:rsid w:val="003C0C35"/>
    <w:rsid w:val="003C1D06"/>
    <w:rsid w:val="003C275B"/>
    <w:rsid w:val="003C3830"/>
    <w:rsid w:val="003C3C2C"/>
    <w:rsid w:val="003C4138"/>
    <w:rsid w:val="003C4424"/>
    <w:rsid w:val="003C454A"/>
    <w:rsid w:val="003C5BC8"/>
    <w:rsid w:val="003C7A2C"/>
    <w:rsid w:val="003D01EA"/>
    <w:rsid w:val="003D08D0"/>
    <w:rsid w:val="003D196F"/>
    <w:rsid w:val="003D1CAA"/>
    <w:rsid w:val="003D1E0A"/>
    <w:rsid w:val="003D2ABC"/>
    <w:rsid w:val="003D2D6D"/>
    <w:rsid w:val="003D3228"/>
    <w:rsid w:val="003D62F0"/>
    <w:rsid w:val="003D6807"/>
    <w:rsid w:val="003D7490"/>
    <w:rsid w:val="003D7F2A"/>
    <w:rsid w:val="003E0898"/>
    <w:rsid w:val="003E137B"/>
    <w:rsid w:val="003E2876"/>
    <w:rsid w:val="003E2ECE"/>
    <w:rsid w:val="003E39BE"/>
    <w:rsid w:val="003E5849"/>
    <w:rsid w:val="003E6C00"/>
    <w:rsid w:val="003E7D4F"/>
    <w:rsid w:val="003F1BB3"/>
    <w:rsid w:val="003F2068"/>
    <w:rsid w:val="003F350B"/>
    <w:rsid w:val="003F3676"/>
    <w:rsid w:val="003F3E0D"/>
    <w:rsid w:val="003F48A0"/>
    <w:rsid w:val="003F571F"/>
    <w:rsid w:val="003F5A23"/>
    <w:rsid w:val="003F6734"/>
    <w:rsid w:val="003F7720"/>
    <w:rsid w:val="003F7CA8"/>
    <w:rsid w:val="004011B7"/>
    <w:rsid w:val="00401F4D"/>
    <w:rsid w:val="00404556"/>
    <w:rsid w:val="00405D54"/>
    <w:rsid w:val="00406754"/>
    <w:rsid w:val="004072A5"/>
    <w:rsid w:val="0040788B"/>
    <w:rsid w:val="004106D8"/>
    <w:rsid w:val="0041112D"/>
    <w:rsid w:val="004128DA"/>
    <w:rsid w:val="00413927"/>
    <w:rsid w:val="004139EB"/>
    <w:rsid w:val="004140EF"/>
    <w:rsid w:val="00414602"/>
    <w:rsid w:val="0041460D"/>
    <w:rsid w:val="00414FAA"/>
    <w:rsid w:val="004165DD"/>
    <w:rsid w:val="00416B67"/>
    <w:rsid w:val="00416EF3"/>
    <w:rsid w:val="00417526"/>
    <w:rsid w:val="0042039C"/>
    <w:rsid w:val="00420634"/>
    <w:rsid w:val="004207C0"/>
    <w:rsid w:val="004214E5"/>
    <w:rsid w:val="00423296"/>
    <w:rsid w:val="004234F6"/>
    <w:rsid w:val="00424349"/>
    <w:rsid w:val="004247CC"/>
    <w:rsid w:val="00424962"/>
    <w:rsid w:val="00424D1B"/>
    <w:rsid w:val="0042536D"/>
    <w:rsid w:val="0042792F"/>
    <w:rsid w:val="00427DB9"/>
    <w:rsid w:val="004300B5"/>
    <w:rsid w:val="00430D31"/>
    <w:rsid w:val="00431FAC"/>
    <w:rsid w:val="004323AD"/>
    <w:rsid w:val="00432641"/>
    <w:rsid w:val="00433593"/>
    <w:rsid w:val="00433D89"/>
    <w:rsid w:val="00434390"/>
    <w:rsid w:val="004344C2"/>
    <w:rsid w:val="00435179"/>
    <w:rsid w:val="00436F2C"/>
    <w:rsid w:val="00441473"/>
    <w:rsid w:val="00441C72"/>
    <w:rsid w:val="00442880"/>
    <w:rsid w:val="00443EDF"/>
    <w:rsid w:val="00444289"/>
    <w:rsid w:val="00444B25"/>
    <w:rsid w:val="00444CB9"/>
    <w:rsid w:val="0044542B"/>
    <w:rsid w:val="00446095"/>
    <w:rsid w:val="00450129"/>
    <w:rsid w:val="00451E84"/>
    <w:rsid w:val="00452AF0"/>
    <w:rsid w:val="004534C7"/>
    <w:rsid w:val="004541C3"/>
    <w:rsid w:val="00454E15"/>
    <w:rsid w:val="00456685"/>
    <w:rsid w:val="00456D0F"/>
    <w:rsid w:val="00457ED7"/>
    <w:rsid w:val="00461A5F"/>
    <w:rsid w:val="00461AC9"/>
    <w:rsid w:val="004622E3"/>
    <w:rsid w:val="004635F0"/>
    <w:rsid w:val="004646D1"/>
    <w:rsid w:val="004671AB"/>
    <w:rsid w:val="004676C3"/>
    <w:rsid w:val="0046779C"/>
    <w:rsid w:val="0046786E"/>
    <w:rsid w:val="00467E19"/>
    <w:rsid w:val="00467EC8"/>
    <w:rsid w:val="0047118A"/>
    <w:rsid w:val="00472007"/>
    <w:rsid w:val="00475644"/>
    <w:rsid w:val="004759D3"/>
    <w:rsid w:val="00476574"/>
    <w:rsid w:val="004768EE"/>
    <w:rsid w:val="00476B6C"/>
    <w:rsid w:val="00477BC0"/>
    <w:rsid w:val="00477D2D"/>
    <w:rsid w:val="004810B2"/>
    <w:rsid w:val="00481364"/>
    <w:rsid w:val="00483C5C"/>
    <w:rsid w:val="00483ED6"/>
    <w:rsid w:val="00485040"/>
    <w:rsid w:val="00485051"/>
    <w:rsid w:val="004850CF"/>
    <w:rsid w:val="00485235"/>
    <w:rsid w:val="00485495"/>
    <w:rsid w:val="00485C34"/>
    <w:rsid w:val="004862BC"/>
    <w:rsid w:val="0048637E"/>
    <w:rsid w:val="004872E2"/>
    <w:rsid w:val="00487C6E"/>
    <w:rsid w:val="00490EDB"/>
    <w:rsid w:val="00491A68"/>
    <w:rsid w:val="00491D1B"/>
    <w:rsid w:val="00492A27"/>
    <w:rsid w:val="00493234"/>
    <w:rsid w:val="00493B3E"/>
    <w:rsid w:val="00493FD1"/>
    <w:rsid w:val="0049406F"/>
    <w:rsid w:val="00494393"/>
    <w:rsid w:val="00494677"/>
    <w:rsid w:val="00494741"/>
    <w:rsid w:val="0049623E"/>
    <w:rsid w:val="00497461"/>
    <w:rsid w:val="004A11A9"/>
    <w:rsid w:val="004A16D7"/>
    <w:rsid w:val="004A1B86"/>
    <w:rsid w:val="004A305F"/>
    <w:rsid w:val="004A32DB"/>
    <w:rsid w:val="004A39C4"/>
    <w:rsid w:val="004A4D41"/>
    <w:rsid w:val="004A578A"/>
    <w:rsid w:val="004A5AE7"/>
    <w:rsid w:val="004A6422"/>
    <w:rsid w:val="004A6CFF"/>
    <w:rsid w:val="004A7230"/>
    <w:rsid w:val="004A7AD6"/>
    <w:rsid w:val="004B1020"/>
    <w:rsid w:val="004B2482"/>
    <w:rsid w:val="004B2675"/>
    <w:rsid w:val="004B2C85"/>
    <w:rsid w:val="004B380B"/>
    <w:rsid w:val="004B3F76"/>
    <w:rsid w:val="004B45D5"/>
    <w:rsid w:val="004B4678"/>
    <w:rsid w:val="004B5330"/>
    <w:rsid w:val="004B5338"/>
    <w:rsid w:val="004B6855"/>
    <w:rsid w:val="004B6900"/>
    <w:rsid w:val="004B7343"/>
    <w:rsid w:val="004B78CA"/>
    <w:rsid w:val="004C20C3"/>
    <w:rsid w:val="004C2183"/>
    <w:rsid w:val="004C3C6F"/>
    <w:rsid w:val="004C3F6A"/>
    <w:rsid w:val="004C464F"/>
    <w:rsid w:val="004C4E2D"/>
    <w:rsid w:val="004C5424"/>
    <w:rsid w:val="004C570B"/>
    <w:rsid w:val="004C63DB"/>
    <w:rsid w:val="004C6B0C"/>
    <w:rsid w:val="004C6D55"/>
    <w:rsid w:val="004D063D"/>
    <w:rsid w:val="004D0C34"/>
    <w:rsid w:val="004D1467"/>
    <w:rsid w:val="004D38BF"/>
    <w:rsid w:val="004D53AF"/>
    <w:rsid w:val="004D5853"/>
    <w:rsid w:val="004D63E4"/>
    <w:rsid w:val="004D6401"/>
    <w:rsid w:val="004D641D"/>
    <w:rsid w:val="004D6992"/>
    <w:rsid w:val="004D6A0C"/>
    <w:rsid w:val="004D79A5"/>
    <w:rsid w:val="004D7BA6"/>
    <w:rsid w:val="004E02F4"/>
    <w:rsid w:val="004E0C91"/>
    <w:rsid w:val="004E1283"/>
    <w:rsid w:val="004E1376"/>
    <w:rsid w:val="004E1C48"/>
    <w:rsid w:val="004E2D94"/>
    <w:rsid w:val="004E2F4C"/>
    <w:rsid w:val="004E4655"/>
    <w:rsid w:val="004E592B"/>
    <w:rsid w:val="004E6A65"/>
    <w:rsid w:val="004E7858"/>
    <w:rsid w:val="004F14EF"/>
    <w:rsid w:val="004F2014"/>
    <w:rsid w:val="004F2E5B"/>
    <w:rsid w:val="004F49BD"/>
    <w:rsid w:val="004F5118"/>
    <w:rsid w:val="004F5419"/>
    <w:rsid w:val="004F6664"/>
    <w:rsid w:val="004F6ED8"/>
    <w:rsid w:val="00500ABD"/>
    <w:rsid w:val="00500ECF"/>
    <w:rsid w:val="00500F13"/>
    <w:rsid w:val="00501601"/>
    <w:rsid w:val="00502444"/>
    <w:rsid w:val="00502A2F"/>
    <w:rsid w:val="00503714"/>
    <w:rsid w:val="00503A3B"/>
    <w:rsid w:val="0050436F"/>
    <w:rsid w:val="00506916"/>
    <w:rsid w:val="00507E2C"/>
    <w:rsid w:val="0051072D"/>
    <w:rsid w:val="00512563"/>
    <w:rsid w:val="00514130"/>
    <w:rsid w:val="00514F8A"/>
    <w:rsid w:val="005154AE"/>
    <w:rsid w:val="00515D5A"/>
    <w:rsid w:val="00516126"/>
    <w:rsid w:val="00517AAD"/>
    <w:rsid w:val="005202BE"/>
    <w:rsid w:val="005204C0"/>
    <w:rsid w:val="00521663"/>
    <w:rsid w:val="0052232F"/>
    <w:rsid w:val="0052236B"/>
    <w:rsid w:val="0052359E"/>
    <w:rsid w:val="005238E6"/>
    <w:rsid w:val="00524C11"/>
    <w:rsid w:val="00524CDD"/>
    <w:rsid w:val="00525275"/>
    <w:rsid w:val="005267D5"/>
    <w:rsid w:val="00526C5F"/>
    <w:rsid w:val="00526D02"/>
    <w:rsid w:val="00527153"/>
    <w:rsid w:val="005306F0"/>
    <w:rsid w:val="00530779"/>
    <w:rsid w:val="0053093A"/>
    <w:rsid w:val="00531567"/>
    <w:rsid w:val="00531569"/>
    <w:rsid w:val="0053170A"/>
    <w:rsid w:val="005341FD"/>
    <w:rsid w:val="005347BC"/>
    <w:rsid w:val="00534F91"/>
    <w:rsid w:val="005357ED"/>
    <w:rsid w:val="00535ABF"/>
    <w:rsid w:val="005369BE"/>
    <w:rsid w:val="0053738D"/>
    <w:rsid w:val="00537741"/>
    <w:rsid w:val="00543E26"/>
    <w:rsid w:val="00545325"/>
    <w:rsid w:val="00551022"/>
    <w:rsid w:val="00553E3F"/>
    <w:rsid w:val="0055424C"/>
    <w:rsid w:val="00554FC9"/>
    <w:rsid w:val="00556060"/>
    <w:rsid w:val="005565D9"/>
    <w:rsid w:val="005579F0"/>
    <w:rsid w:val="005609B2"/>
    <w:rsid w:val="00561576"/>
    <w:rsid w:val="00562500"/>
    <w:rsid w:val="0056292B"/>
    <w:rsid w:val="00562C7E"/>
    <w:rsid w:val="00563AE7"/>
    <w:rsid w:val="00563DAC"/>
    <w:rsid w:val="00563E8E"/>
    <w:rsid w:val="005663E6"/>
    <w:rsid w:val="00571733"/>
    <w:rsid w:val="00571C5C"/>
    <w:rsid w:val="00571D20"/>
    <w:rsid w:val="005740A6"/>
    <w:rsid w:val="00574EBE"/>
    <w:rsid w:val="0057576E"/>
    <w:rsid w:val="0058007C"/>
    <w:rsid w:val="005810A1"/>
    <w:rsid w:val="00581874"/>
    <w:rsid w:val="00582677"/>
    <w:rsid w:val="00583016"/>
    <w:rsid w:val="005840D3"/>
    <w:rsid w:val="00584115"/>
    <w:rsid w:val="00585EAB"/>
    <w:rsid w:val="005864E4"/>
    <w:rsid w:val="00586940"/>
    <w:rsid w:val="00587773"/>
    <w:rsid w:val="00590DAB"/>
    <w:rsid w:val="005911A8"/>
    <w:rsid w:val="0059176A"/>
    <w:rsid w:val="00591B46"/>
    <w:rsid w:val="005921E4"/>
    <w:rsid w:val="0059313F"/>
    <w:rsid w:val="00595F69"/>
    <w:rsid w:val="005970D3"/>
    <w:rsid w:val="00597F5F"/>
    <w:rsid w:val="005A00D1"/>
    <w:rsid w:val="005A05A5"/>
    <w:rsid w:val="005A0EC7"/>
    <w:rsid w:val="005A26AE"/>
    <w:rsid w:val="005A2D75"/>
    <w:rsid w:val="005A460A"/>
    <w:rsid w:val="005A599D"/>
    <w:rsid w:val="005A710B"/>
    <w:rsid w:val="005B13CC"/>
    <w:rsid w:val="005B1AD8"/>
    <w:rsid w:val="005B2FD1"/>
    <w:rsid w:val="005B4F21"/>
    <w:rsid w:val="005B5DEE"/>
    <w:rsid w:val="005B7536"/>
    <w:rsid w:val="005B7A1D"/>
    <w:rsid w:val="005C1D77"/>
    <w:rsid w:val="005C29FF"/>
    <w:rsid w:val="005C2FD9"/>
    <w:rsid w:val="005C45A9"/>
    <w:rsid w:val="005C4851"/>
    <w:rsid w:val="005C4E3E"/>
    <w:rsid w:val="005C5163"/>
    <w:rsid w:val="005C5368"/>
    <w:rsid w:val="005C5574"/>
    <w:rsid w:val="005C6AE4"/>
    <w:rsid w:val="005C6C78"/>
    <w:rsid w:val="005C6FD0"/>
    <w:rsid w:val="005C77A5"/>
    <w:rsid w:val="005C7A6E"/>
    <w:rsid w:val="005C7AF0"/>
    <w:rsid w:val="005C7D5B"/>
    <w:rsid w:val="005D034A"/>
    <w:rsid w:val="005D11ED"/>
    <w:rsid w:val="005D1698"/>
    <w:rsid w:val="005D3003"/>
    <w:rsid w:val="005D3934"/>
    <w:rsid w:val="005D3990"/>
    <w:rsid w:val="005D39D3"/>
    <w:rsid w:val="005D4C40"/>
    <w:rsid w:val="005D56CB"/>
    <w:rsid w:val="005D591B"/>
    <w:rsid w:val="005D7DF1"/>
    <w:rsid w:val="005E085C"/>
    <w:rsid w:val="005E0E50"/>
    <w:rsid w:val="005E0F35"/>
    <w:rsid w:val="005E1ECC"/>
    <w:rsid w:val="005E365F"/>
    <w:rsid w:val="005E5496"/>
    <w:rsid w:val="005E5F28"/>
    <w:rsid w:val="005E6A1D"/>
    <w:rsid w:val="005F0A0D"/>
    <w:rsid w:val="005F1069"/>
    <w:rsid w:val="005F18DC"/>
    <w:rsid w:val="005F390C"/>
    <w:rsid w:val="005F395B"/>
    <w:rsid w:val="005F3F3D"/>
    <w:rsid w:val="005F4C26"/>
    <w:rsid w:val="005F6ACD"/>
    <w:rsid w:val="005F6B05"/>
    <w:rsid w:val="005F7F71"/>
    <w:rsid w:val="0060001A"/>
    <w:rsid w:val="006000A5"/>
    <w:rsid w:val="006004C4"/>
    <w:rsid w:val="00601230"/>
    <w:rsid w:val="0060442D"/>
    <w:rsid w:val="00604CE3"/>
    <w:rsid w:val="00606333"/>
    <w:rsid w:val="00606386"/>
    <w:rsid w:val="00606DBB"/>
    <w:rsid w:val="00607A7F"/>
    <w:rsid w:val="00611572"/>
    <w:rsid w:val="00614F68"/>
    <w:rsid w:val="006154FE"/>
    <w:rsid w:val="006160BF"/>
    <w:rsid w:val="0061672A"/>
    <w:rsid w:val="00617A83"/>
    <w:rsid w:val="00620CD1"/>
    <w:rsid w:val="006219CC"/>
    <w:rsid w:val="00623172"/>
    <w:rsid w:val="00624069"/>
    <w:rsid w:val="00624B9A"/>
    <w:rsid w:val="00625129"/>
    <w:rsid w:val="00625E70"/>
    <w:rsid w:val="00626EE3"/>
    <w:rsid w:val="00627ABF"/>
    <w:rsid w:val="0063121C"/>
    <w:rsid w:val="0063173B"/>
    <w:rsid w:val="00631CBB"/>
    <w:rsid w:val="00631E49"/>
    <w:rsid w:val="00632388"/>
    <w:rsid w:val="00633777"/>
    <w:rsid w:val="00633BCC"/>
    <w:rsid w:val="006345B4"/>
    <w:rsid w:val="00635063"/>
    <w:rsid w:val="00635505"/>
    <w:rsid w:val="00637698"/>
    <w:rsid w:val="0063770B"/>
    <w:rsid w:val="00640EF5"/>
    <w:rsid w:val="006428CF"/>
    <w:rsid w:val="006430D7"/>
    <w:rsid w:val="0064320A"/>
    <w:rsid w:val="00643553"/>
    <w:rsid w:val="00644132"/>
    <w:rsid w:val="00644CF1"/>
    <w:rsid w:val="00644E92"/>
    <w:rsid w:val="006466F3"/>
    <w:rsid w:val="0064699E"/>
    <w:rsid w:val="00646D8B"/>
    <w:rsid w:val="0065119F"/>
    <w:rsid w:val="00651E49"/>
    <w:rsid w:val="0065239E"/>
    <w:rsid w:val="00652899"/>
    <w:rsid w:val="006530FE"/>
    <w:rsid w:val="0065345D"/>
    <w:rsid w:val="0065428C"/>
    <w:rsid w:val="006547E8"/>
    <w:rsid w:val="00654ED3"/>
    <w:rsid w:val="006563D8"/>
    <w:rsid w:val="00657008"/>
    <w:rsid w:val="006602DC"/>
    <w:rsid w:val="0066039D"/>
    <w:rsid w:val="006610D3"/>
    <w:rsid w:val="00661866"/>
    <w:rsid w:val="00663C7E"/>
    <w:rsid w:val="006645B2"/>
    <w:rsid w:val="0066693C"/>
    <w:rsid w:val="00666CF1"/>
    <w:rsid w:val="00667A49"/>
    <w:rsid w:val="00667E9D"/>
    <w:rsid w:val="006721F1"/>
    <w:rsid w:val="00672418"/>
    <w:rsid w:val="00672BE5"/>
    <w:rsid w:val="00672BF7"/>
    <w:rsid w:val="00672E3E"/>
    <w:rsid w:val="006743D7"/>
    <w:rsid w:val="00674476"/>
    <w:rsid w:val="006744B2"/>
    <w:rsid w:val="00675390"/>
    <w:rsid w:val="006755A9"/>
    <w:rsid w:val="00675E55"/>
    <w:rsid w:val="00676100"/>
    <w:rsid w:val="0067683A"/>
    <w:rsid w:val="00676E7B"/>
    <w:rsid w:val="00680089"/>
    <w:rsid w:val="00680211"/>
    <w:rsid w:val="00681090"/>
    <w:rsid w:val="0068132C"/>
    <w:rsid w:val="0068237E"/>
    <w:rsid w:val="00682546"/>
    <w:rsid w:val="00683001"/>
    <w:rsid w:val="0068565B"/>
    <w:rsid w:val="00685693"/>
    <w:rsid w:val="00687069"/>
    <w:rsid w:val="006942A0"/>
    <w:rsid w:val="00694522"/>
    <w:rsid w:val="00694A62"/>
    <w:rsid w:val="00694B24"/>
    <w:rsid w:val="00694E2E"/>
    <w:rsid w:val="006953EC"/>
    <w:rsid w:val="006957F7"/>
    <w:rsid w:val="006973D0"/>
    <w:rsid w:val="006A0AFE"/>
    <w:rsid w:val="006A142A"/>
    <w:rsid w:val="006A34C5"/>
    <w:rsid w:val="006A3B66"/>
    <w:rsid w:val="006A4E16"/>
    <w:rsid w:val="006A4F24"/>
    <w:rsid w:val="006A5613"/>
    <w:rsid w:val="006A6E43"/>
    <w:rsid w:val="006B1241"/>
    <w:rsid w:val="006B129A"/>
    <w:rsid w:val="006B28BA"/>
    <w:rsid w:val="006B2C94"/>
    <w:rsid w:val="006B30BF"/>
    <w:rsid w:val="006B3C5C"/>
    <w:rsid w:val="006B4A92"/>
    <w:rsid w:val="006B4E4A"/>
    <w:rsid w:val="006B4FBA"/>
    <w:rsid w:val="006B572E"/>
    <w:rsid w:val="006B65DC"/>
    <w:rsid w:val="006B7661"/>
    <w:rsid w:val="006C034A"/>
    <w:rsid w:val="006C3AA9"/>
    <w:rsid w:val="006C3C50"/>
    <w:rsid w:val="006C41C2"/>
    <w:rsid w:val="006C4529"/>
    <w:rsid w:val="006C601E"/>
    <w:rsid w:val="006C6473"/>
    <w:rsid w:val="006C64EB"/>
    <w:rsid w:val="006C7A1F"/>
    <w:rsid w:val="006D06FD"/>
    <w:rsid w:val="006D172F"/>
    <w:rsid w:val="006D1785"/>
    <w:rsid w:val="006D282A"/>
    <w:rsid w:val="006D3484"/>
    <w:rsid w:val="006D3B14"/>
    <w:rsid w:val="006D6BE0"/>
    <w:rsid w:val="006D7440"/>
    <w:rsid w:val="006D7679"/>
    <w:rsid w:val="006D79CF"/>
    <w:rsid w:val="006E052D"/>
    <w:rsid w:val="006E07E3"/>
    <w:rsid w:val="006E0818"/>
    <w:rsid w:val="006E1A76"/>
    <w:rsid w:val="006E1CBF"/>
    <w:rsid w:val="006E275B"/>
    <w:rsid w:val="006E47CC"/>
    <w:rsid w:val="006E529C"/>
    <w:rsid w:val="006E7150"/>
    <w:rsid w:val="006E795F"/>
    <w:rsid w:val="006F081A"/>
    <w:rsid w:val="006F09E0"/>
    <w:rsid w:val="006F0E81"/>
    <w:rsid w:val="006F1240"/>
    <w:rsid w:val="006F2307"/>
    <w:rsid w:val="006F23A6"/>
    <w:rsid w:val="006F3190"/>
    <w:rsid w:val="006F36AB"/>
    <w:rsid w:val="006F40B4"/>
    <w:rsid w:val="006F5019"/>
    <w:rsid w:val="006F50B9"/>
    <w:rsid w:val="006F5660"/>
    <w:rsid w:val="006F6CC6"/>
    <w:rsid w:val="006F6EE4"/>
    <w:rsid w:val="006F7554"/>
    <w:rsid w:val="006F7866"/>
    <w:rsid w:val="006F79E0"/>
    <w:rsid w:val="006F7BE2"/>
    <w:rsid w:val="007009ED"/>
    <w:rsid w:val="00700DD6"/>
    <w:rsid w:val="00700F38"/>
    <w:rsid w:val="00702CF8"/>
    <w:rsid w:val="00703036"/>
    <w:rsid w:val="007037EB"/>
    <w:rsid w:val="00704E5C"/>
    <w:rsid w:val="00705241"/>
    <w:rsid w:val="00706A3F"/>
    <w:rsid w:val="007076CC"/>
    <w:rsid w:val="00710BAA"/>
    <w:rsid w:val="00710EB6"/>
    <w:rsid w:val="007111EF"/>
    <w:rsid w:val="007112A7"/>
    <w:rsid w:val="00712FB0"/>
    <w:rsid w:val="007148A2"/>
    <w:rsid w:val="0071744A"/>
    <w:rsid w:val="00720BD2"/>
    <w:rsid w:val="007213D0"/>
    <w:rsid w:val="00722818"/>
    <w:rsid w:val="00722C65"/>
    <w:rsid w:val="00723C49"/>
    <w:rsid w:val="007246D6"/>
    <w:rsid w:val="007255BF"/>
    <w:rsid w:val="00725702"/>
    <w:rsid w:val="00725E8A"/>
    <w:rsid w:val="007268CD"/>
    <w:rsid w:val="00727827"/>
    <w:rsid w:val="0073009C"/>
    <w:rsid w:val="0073080C"/>
    <w:rsid w:val="00731F41"/>
    <w:rsid w:val="00731F77"/>
    <w:rsid w:val="00733058"/>
    <w:rsid w:val="00733D63"/>
    <w:rsid w:val="00735594"/>
    <w:rsid w:val="00735896"/>
    <w:rsid w:val="00744F87"/>
    <w:rsid w:val="007471B0"/>
    <w:rsid w:val="00747793"/>
    <w:rsid w:val="00747D67"/>
    <w:rsid w:val="007515FD"/>
    <w:rsid w:val="007525C8"/>
    <w:rsid w:val="00752A6F"/>
    <w:rsid w:val="00752AB1"/>
    <w:rsid w:val="007560D8"/>
    <w:rsid w:val="00756359"/>
    <w:rsid w:val="0075720B"/>
    <w:rsid w:val="00757958"/>
    <w:rsid w:val="00757C7A"/>
    <w:rsid w:val="00761459"/>
    <w:rsid w:val="00761AF0"/>
    <w:rsid w:val="00765A21"/>
    <w:rsid w:val="00765B0E"/>
    <w:rsid w:val="0077134B"/>
    <w:rsid w:val="007728D8"/>
    <w:rsid w:val="007729EA"/>
    <w:rsid w:val="00772B99"/>
    <w:rsid w:val="00775FFC"/>
    <w:rsid w:val="007761FA"/>
    <w:rsid w:val="00777529"/>
    <w:rsid w:val="00777D63"/>
    <w:rsid w:val="00777F4B"/>
    <w:rsid w:val="00782025"/>
    <w:rsid w:val="0078205B"/>
    <w:rsid w:val="007830EE"/>
    <w:rsid w:val="00784A22"/>
    <w:rsid w:val="007858E6"/>
    <w:rsid w:val="00787974"/>
    <w:rsid w:val="00787BD9"/>
    <w:rsid w:val="0079035D"/>
    <w:rsid w:val="00790D05"/>
    <w:rsid w:val="00791135"/>
    <w:rsid w:val="00791155"/>
    <w:rsid w:val="007918B1"/>
    <w:rsid w:val="007924C7"/>
    <w:rsid w:val="00794D48"/>
    <w:rsid w:val="00795090"/>
    <w:rsid w:val="00795EC0"/>
    <w:rsid w:val="00796E25"/>
    <w:rsid w:val="0079750B"/>
    <w:rsid w:val="00797B15"/>
    <w:rsid w:val="00797E1B"/>
    <w:rsid w:val="00797EF2"/>
    <w:rsid w:val="007A07C7"/>
    <w:rsid w:val="007A08FD"/>
    <w:rsid w:val="007A1220"/>
    <w:rsid w:val="007A12CC"/>
    <w:rsid w:val="007A1A35"/>
    <w:rsid w:val="007A21AE"/>
    <w:rsid w:val="007A4CB0"/>
    <w:rsid w:val="007A5841"/>
    <w:rsid w:val="007A5883"/>
    <w:rsid w:val="007A63A1"/>
    <w:rsid w:val="007A64B6"/>
    <w:rsid w:val="007A6559"/>
    <w:rsid w:val="007A6693"/>
    <w:rsid w:val="007A67C2"/>
    <w:rsid w:val="007B0B92"/>
    <w:rsid w:val="007B1E52"/>
    <w:rsid w:val="007B2447"/>
    <w:rsid w:val="007B335B"/>
    <w:rsid w:val="007B364D"/>
    <w:rsid w:val="007B3A65"/>
    <w:rsid w:val="007B4C30"/>
    <w:rsid w:val="007B4F72"/>
    <w:rsid w:val="007B63ED"/>
    <w:rsid w:val="007B687D"/>
    <w:rsid w:val="007B7C44"/>
    <w:rsid w:val="007C052F"/>
    <w:rsid w:val="007C1146"/>
    <w:rsid w:val="007C1C9C"/>
    <w:rsid w:val="007C269B"/>
    <w:rsid w:val="007C4BFA"/>
    <w:rsid w:val="007C5487"/>
    <w:rsid w:val="007D0276"/>
    <w:rsid w:val="007D036E"/>
    <w:rsid w:val="007D1324"/>
    <w:rsid w:val="007D3853"/>
    <w:rsid w:val="007D407C"/>
    <w:rsid w:val="007D424A"/>
    <w:rsid w:val="007D6259"/>
    <w:rsid w:val="007D69CF"/>
    <w:rsid w:val="007D6C77"/>
    <w:rsid w:val="007E0490"/>
    <w:rsid w:val="007E20E5"/>
    <w:rsid w:val="007E3F48"/>
    <w:rsid w:val="007E4B75"/>
    <w:rsid w:val="007E4C71"/>
    <w:rsid w:val="007E4C8A"/>
    <w:rsid w:val="007E557A"/>
    <w:rsid w:val="007E579B"/>
    <w:rsid w:val="007E602C"/>
    <w:rsid w:val="007E6530"/>
    <w:rsid w:val="007E794C"/>
    <w:rsid w:val="007F0576"/>
    <w:rsid w:val="007F44C0"/>
    <w:rsid w:val="007F46CA"/>
    <w:rsid w:val="007F519F"/>
    <w:rsid w:val="007F52C2"/>
    <w:rsid w:val="007F63BC"/>
    <w:rsid w:val="007F65D6"/>
    <w:rsid w:val="007F79FE"/>
    <w:rsid w:val="007F7EA8"/>
    <w:rsid w:val="00802116"/>
    <w:rsid w:val="00803881"/>
    <w:rsid w:val="00803A67"/>
    <w:rsid w:val="00803D50"/>
    <w:rsid w:val="0080420F"/>
    <w:rsid w:val="00805314"/>
    <w:rsid w:val="00805557"/>
    <w:rsid w:val="00805D0C"/>
    <w:rsid w:val="00807974"/>
    <w:rsid w:val="00810B75"/>
    <w:rsid w:val="00810C86"/>
    <w:rsid w:val="00811764"/>
    <w:rsid w:val="0081224C"/>
    <w:rsid w:val="008134A6"/>
    <w:rsid w:val="00814531"/>
    <w:rsid w:val="008145B8"/>
    <w:rsid w:val="00814ADE"/>
    <w:rsid w:val="00815A53"/>
    <w:rsid w:val="008178FF"/>
    <w:rsid w:val="00817D5B"/>
    <w:rsid w:val="008204A7"/>
    <w:rsid w:val="0082250E"/>
    <w:rsid w:val="00824AE4"/>
    <w:rsid w:val="008253DB"/>
    <w:rsid w:val="00826E67"/>
    <w:rsid w:val="00827413"/>
    <w:rsid w:val="00827575"/>
    <w:rsid w:val="0082767C"/>
    <w:rsid w:val="0082798F"/>
    <w:rsid w:val="00830519"/>
    <w:rsid w:val="0083058A"/>
    <w:rsid w:val="008309EA"/>
    <w:rsid w:val="008319B2"/>
    <w:rsid w:val="008319CA"/>
    <w:rsid w:val="0083288B"/>
    <w:rsid w:val="00834136"/>
    <w:rsid w:val="008356C6"/>
    <w:rsid w:val="00835D6C"/>
    <w:rsid w:val="0083639D"/>
    <w:rsid w:val="0083723B"/>
    <w:rsid w:val="008372F4"/>
    <w:rsid w:val="00837797"/>
    <w:rsid w:val="008419E4"/>
    <w:rsid w:val="00842D31"/>
    <w:rsid w:val="00843D44"/>
    <w:rsid w:val="00844225"/>
    <w:rsid w:val="00845748"/>
    <w:rsid w:val="00845A73"/>
    <w:rsid w:val="00845E69"/>
    <w:rsid w:val="008471E8"/>
    <w:rsid w:val="0084751F"/>
    <w:rsid w:val="00850620"/>
    <w:rsid w:val="00851024"/>
    <w:rsid w:val="0085118C"/>
    <w:rsid w:val="0085155E"/>
    <w:rsid w:val="00851610"/>
    <w:rsid w:val="00852202"/>
    <w:rsid w:val="008528B7"/>
    <w:rsid w:val="00852BE0"/>
    <w:rsid w:val="008541E7"/>
    <w:rsid w:val="008545B2"/>
    <w:rsid w:val="008550DC"/>
    <w:rsid w:val="00855C3E"/>
    <w:rsid w:val="008565FD"/>
    <w:rsid w:val="00856616"/>
    <w:rsid w:val="0085721C"/>
    <w:rsid w:val="00860685"/>
    <w:rsid w:val="008606B8"/>
    <w:rsid w:val="00861BF3"/>
    <w:rsid w:val="00862DDC"/>
    <w:rsid w:val="0086617B"/>
    <w:rsid w:val="00866AB0"/>
    <w:rsid w:val="00867D9D"/>
    <w:rsid w:val="008703EB"/>
    <w:rsid w:val="00870ED2"/>
    <w:rsid w:val="0087209A"/>
    <w:rsid w:val="00872719"/>
    <w:rsid w:val="0087298D"/>
    <w:rsid w:val="00872B7F"/>
    <w:rsid w:val="00872B88"/>
    <w:rsid w:val="00872D7E"/>
    <w:rsid w:val="00872E66"/>
    <w:rsid w:val="008736A1"/>
    <w:rsid w:val="00873A2A"/>
    <w:rsid w:val="008751C4"/>
    <w:rsid w:val="00881DF9"/>
    <w:rsid w:val="00882FD8"/>
    <w:rsid w:val="008848C9"/>
    <w:rsid w:val="008862F0"/>
    <w:rsid w:val="0088778A"/>
    <w:rsid w:val="0088788E"/>
    <w:rsid w:val="0088790D"/>
    <w:rsid w:val="008915CA"/>
    <w:rsid w:val="00891CBC"/>
    <w:rsid w:val="008930DA"/>
    <w:rsid w:val="00893CF1"/>
    <w:rsid w:val="00893E1D"/>
    <w:rsid w:val="00895351"/>
    <w:rsid w:val="00895955"/>
    <w:rsid w:val="00895FE8"/>
    <w:rsid w:val="008A0286"/>
    <w:rsid w:val="008A2283"/>
    <w:rsid w:val="008A2469"/>
    <w:rsid w:val="008A28FA"/>
    <w:rsid w:val="008A2DCA"/>
    <w:rsid w:val="008A3384"/>
    <w:rsid w:val="008A366B"/>
    <w:rsid w:val="008A447A"/>
    <w:rsid w:val="008A5F8D"/>
    <w:rsid w:val="008A69DA"/>
    <w:rsid w:val="008A6EDF"/>
    <w:rsid w:val="008B0549"/>
    <w:rsid w:val="008B5A4D"/>
    <w:rsid w:val="008B5B88"/>
    <w:rsid w:val="008B71A5"/>
    <w:rsid w:val="008C1099"/>
    <w:rsid w:val="008C1409"/>
    <w:rsid w:val="008C147A"/>
    <w:rsid w:val="008C2A37"/>
    <w:rsid w:val="008C2D10"/>
    <w:rsid w:val="008C48BC"/>
    <w:rsid w:val="008C53C6"/>
    <w:rsid w:val="008C56D6"/>
    <w:rsid w:val="008C58D0"/>
    <w:rsid w:val="008C5996"/>
    <w:rsid w:val="008C623C"/>
    <w:rsid w:val="008C66A6"/>
    <w:rsid w:val="008C68B8"/>
    <w:rsid w:val="008C68C4"/>
    <w:rsid w:val="008C6C71"/>
    <w:rsid w:val="008C6DBB"/>
    <w:rsid w:val="008D061E"/>
    <w:rsid w:val="008D0CB6"/>
    <w:rsid w:val="008D19CB"/>
    <w:rsid w:val="008D1CED"/>
    <w:rsid w:val="008D2504"/>
    <w:rsid w:val="008D2ADE"/>
    <w:rsid w:val="008D3126"/>
    <w:rsid w:val="008D4035"/>
    <w:rsid w:val="008D412F"/>
    <w:rsid w:val="008D5250"/>
    <w:rsid w:val="008D5FBC"/>
    <w:rsid w:val="008D713A"/>
    <w:rsid w:val="008D7723"/>
    <w:rsid w:val="008E042D"/>
    <w:rsid w:val="008E2B13"/>
    <w:rsid w:val="008E36CC"/>
    <w:rsid w:val="008E3AFB"/>
    <w:rsid w:val="008E6E56"/>
    <w:rsid w:val="008E7290"/>
    <w:rsid w:val="008E73BE"/>
    <w:rsid w:val="008E7FDD"/>
    <w:rsid w:val="008F04F0"/>
    <w:rsid w:val="008F10B2"/>
    <w:rsid w:val="008F26AB"/>
    <w:rsid w:val="008F3FF9"/>
    <w:rsid w:val="008F42B8"/>
    <w:rsid w:val="008F4484"/>
    <w:rsid w:val="008F4C2F"/>
    <w:rsid w:val="008F4DD1"/>
    <w:rsid w:val="008F4F29"/>
    <w:rsid w:val="008F5B57"/>
    <w:rsid w:val="00900048"/>
    <w:rsid w:val="00900A71"/>
    <w:rsid w:val="009034C5"/>
    <w:rsid w:val="00903D31"/>
    <w:rsid w:val="00906288"/>
    <w:rsid w:val="00906731"/>
    <w:rsid w:val="00906CAB"/>
    <w:rsid w:val="009070EA"/>
    <w:rsid w:val="009077DE"/>
    <w:rsid w:val="00907F46"/>
    <w:rsid w:val="00910746"/>
    <w:rsid w:val="00910C75"/>
    <w:rsid w:val="009115BD"/>
    <w:rsid w:val="00911940"/>
    <w:rsid w:val="009137A8"/>
    <w:rsid w:val="00913EC6"/>
    <w:rsid w:val="009143B3"/>
    <w:rsid w:val="00914702"/>
    <w:rsid w:val="00914A3C"/>
    <w:rsid w:val="00914E88"/>
    <w:rsid w:val="00914F96"/>
    <w:rsid w:val="00915007"/>
    <w:rsid w:val="0091696F"/>
    <w:rsid w:val="0091708D"/>
    <w:rsid w:val="009175D3"/>
    <w:rsid w:val="00917CCF"/>
    <w:rsid w:val="009208AE"/>
    <w:rsid w:val="00920A15"/>
    <w:rsid w:val="009210FF"/>
    <w:rsid w:val="00921F23"/>
    <w:rsid w:val="009242B0"/>
    <w:rsid w:val="009245AC"/>
    <w:rsid w:val="0092524D"/>
    <w:rsid w:val="0092764C"/>
    <w:rsid w:val="009279AD"/>
    <w:rsid w:val="00930307"/>
    <w:rsid w:val="00930530"/>
    <w:rsid w:val="009310AB"/>
    <w:rsid w:val="00931A60"/>
    <w:rsid w:val="00933A13"/>
    <w:rsid w:val="00933EF9"/>
    <w:rsid w:val="00934E24"/>
    <w:rsid w:val="009359DB"/>
    <w:rsid w:val="00935C1A"/>
    <w:rsid w:val="00937177"/>
    <w:rsid w:val="009375C9"/>
    <w:rsid w:val="00937963"/>
    <w:rsid w:val="00940F02"/>
    <w:rsid w:val="00941ACD"/>
    <w:rsid w:val="00941B55"/>
    <w:rsid w:val="00943BF9"/>
    <w:rsid w:val="009452E2"/>
    <w:rsid w:val="009460DF"/>
    <w:rsid w:val="00946CEB"/>
    <w:rsid w:val="00946DF6"/>
    <w:rsid w:val="00947524"/>
    <w:rsid w:val="00947ED7"/>
    <w:rsid w:val="00950301"/>
    <w:rsid w:val="009512C0"/>
    <w:rsid w:val="00951C3B"/>
    <w:rsid w:val="00951F12"/>
    <w:rsid w:val="00952C79"/>
    <w:rsid w:val="00953EE1"/>
    <w:rsid w:val="00954D57"/>
    <w:rsid w:val="00954E7B"/>
    <w:rsid w:val="009554D1"/>
    <w:rsid w:val="00960614"/>
    <w:rsid w:val="0096205A"/>
    <w:rsid w:val="0096367E"/>
    <w:rsid w:val="009637E3"/>
    <w:rsid w:val="00963CB6"/>
    <w:rsid w:val="0096536D"/>
    <w:rsid w:val="00965AE8"/>
    <w:rsid w:val="009668C8"/>
    <w:rsid w:val="00967765"/>
    <w:rsid w:val="00967BE3"/>
    <w:rsid w:val="00967D74"/>
    <w:rsid w:val="009724B7"/>
    <w:rsid w:val="00972781"/>
    <w:rsid w:val="00972793"/>
    <w:rsid w:val="00972C88"/>
    <w:rsid w:val="00974099"/>
    <w:rsid w:val="009745E2"/>
    <w:rsid w:val="00975D89"/>
    <w:rsid w:val="00976238"/>
    <w:rsid w:val="00976561"/>
    <w:rsid w:val="00976FE3"/>
    <w:rsid w:val="00977DA9"/>
    <w:rsid w:val="00981DD9"/>
    <w:rsid w:val="00981E67"/>
    <w:rsid w:val="00983925"/>
    <w:rsid w:val="00984518"/>
    <w:rsid w:val="00984B3A"/>
    <w:rsid w:val="009854C2"/>
    <w:rsid w:val="00986286"/>
    <w:rsid w:val="00986402"/>
    <w:rsid w:val="00986EAE"/>
    <w:rsid w:val="00987412"/>
    <w:rsid w:val="00987611"/>
    <w:rsid w:val="009879E5"/>
    <w:rsid w:val="00990343"/>
    <w:rsid w:val="00990788"/>
    <w:rsid w:val="00992607"/>
    <w:rsid w:val="00993B8B"/>
    <w:rsid w:val="00994209"/>
    <w:rsid w:val="0099425F"/>
    <w:rsid w:val="00994A2C"/>
    <w:rsid w:val="00994EC4"/>
    <w:rsid w:val="0099589B"/>
    <w:rsid w:val="00995D83"/>
    <w:rsid w:val="00995D9C"/>
    <w:rsid w:val="00996A20"/>
    <w:rsid w:val="00997497"/>
    <w:rsid w:val="009974F0"/>
    <w:rsid w:val="009978DB"/>
    <w:rsid w:val="009A1AEE"/>
    <w:rsid w:val="009A3816"/>
    <w:rsid w:val="009A4380"/>
    <w:rsid w:val="009A4502"/>
    <w:rsid w:val="009A49A1"/>
    <w:rsid w:val="009A70BC"/>
    <w:rsid w:val="009B07C0"/>
    <w:rsid w:val="009B2418"/>
    <w:rsid w:val="009B4086"/>
    <w:rsid w:val="009B429E"/>
    <w:rsid w:val="009B5217"/>
    <w:rsid w:val="009B73C6"/>
    <w:rsid w:val="009B78B5"/>
    <w:rsid w:val="009B7ADD"/>
    <w:rsid w:val="009C16C5"/>
    <w:rsid w:val="009C1D42"/>
    <w:rsid w:val="009C1E20"/>
    <w:rsid w:val="009C26B8"/>
    <w:rsid w:val="009C31D5"/>
    <w:rsid w:val="009C46A7"/>
    <w:rsid w:val="009C4B64"/>
    <w:rsid w:val="009C4E2A"/>
    <w:rsid w:val="009C6062"/>
    <w:rsid w:val="009C620A"/>
    <w:rsid w:val="009C6D03"/>
    <w:rsid w:val="009C71F4"/>
    <w:rsid w:val="009C73AD"/>
    <w:rsid w:val="009D0E61"/>
    <w:rsid w:val="009D156D"/>
    <w:rsid w:val="009D15A1"/>
    <w:rsid w:val="009D15AE"/>
    <w:rsid w:val="009D2378"/>
    <w:rsid w:val="009D2547"/>
    <w:rsid w:val="009D3ACB"/>
    <w:rsid w:val="009D4154"/>
    <w:rsid w:val="009D54D9"/>
    <w:rsid w:val="009D778A"/>
    <w:rsid w:val="009D77F4"/>
    <w:rsid w:val="009D7F99"/>
    <w:rsid w:val="009E0F1C"/>
    <w:rsid w:val="009E18B5"/>
    <w:rsid w:val="009E1D97"/>
    <w:rsid w:val="009E2949"/>
    <w:rsid w:val="009E2DB8"/>
    <w:rsid w:val="009E3286"/>
    <w:rsid w:val="009E373C"/>
    <w:rsid w:val="009E537F"/>
    <w:rsid w:val="009E5776"/>
    <w:rsid w:val="009E5E0F"/>
    <w:rsid w:val="009F34F0"/>
    <w:rsid w:val="009F3695"/>
    <w:rsid w:val="009F3839"/>
    <w:rsid w:val="009F4790"/>
    <w:rsid w:val="009F502C"/>
    <w:rsid w:val="009F5194"/>
    <w:rsid w:val="009F5E43"/>
    <w:rsid w:val="009F6449"/>
    <w:rsid w:val="009F76C1"/>
    <w:rsid w:val="009F79ED"/>
    <w:rsid w:val="00A0172F"/>
    <w:rsid w:val="00A018E1"/>
    <w:rsid w:val="00A01B6C"/>
    <w:rsid w:val="00A01F40"/>
    <w:rsid w:val="00A02039"/>
    <w:rsid w:val="00A02C7B"/>
    <w:rsid w:val="00A0516E"/>
    <w:rsid w:val="00A07163"/>
    <w:rsid w:val="00A071FC"/>
    <w:rsid w:val="00A0759C"/>
    <w:rsid w:val="00A07748"/>
    <w:rsid w:val="00A07C87"/>
    <w:rsid w:val="00A10038"/>
    <w:rsid w:val="00A1047F"/>
    <w:rsid w:val="00A11FD7"/>
    <w:rsid w:val="00A12B55"/>
    <w:rsid w:val="00A12C10"/>
    <w:rsid w:val="00A143C0"/>
    <w:rsid w:val="00A1582D"/>
    <w:rsid w:val="00A1594B"/>
    <w:rsid w:val="00A159AA"/>
    <w:rsid w:val="00A15EBE"/>
    <w:rsid w:val="00A160B1"/>
    <w:rsid w:val="00A16B5C"/>
    <w:rsid w:val="00A176CD"/>
    <w:rsid w:val="00A17759"/>
    <w:rsid w:val="00A17B5D"/>
    <w:rsid w:val="00A203F3"/>
    <w:rsid w:val="00A20597"/>
    <w:rsid w:val="00A21A09"/>
    <w:rsid w:val="00A22840"/>
    <w:rsid w:val="00A24419"/>
    <w:rsid w:val="00A24F91"/>
    <w:rsid w:val="00A259E2"/>
    <w:rsid w:val="00A25D4F"/>
    <w:rsid w:val="00A272A5"/>
    <w:rsid w:val="00A27467"/>
    <w:rsid w:val="00A277A4"/>
    <w:rsid w:val="00A27E4D"/>
    <w:rsid w:val="00A309AF"/>
    <w:rsid w:val="00A32017"/>
    <w:rsid w:val="00A327E0"/>
    <w:rsid w:val="00A32E92"/>
    <w:rsid w:val="00A32F01"/>
    <w:rsid w:val="00A32FE9"/>
    <w:rsid w:val="00A3328F"/>
    <w:rsid w:val="00A3335F"/>
    <w:rsid w:val="00A335C6"/>
    <w:rsid w:val="00A33D51"/>
    <w:rsid w:val="00A34E51"/>
    <w:rsid w:val="00A34FA6"/>
    <w:rsid w:val="00A361B0"/>
    <w:rsid w:val="00A36A0A"/>
    <w:rsid w:val="00A36EC0"/>
    <w:rsid w:val="00A40701"/>
    <w:rsid w:val="00A41000"/>
    <w:rsid w:val="00A4360B"/>
    <w:rsid w:val="00A436C2"/>
    <w:rsid w:val="00A43D83"/>
    <w:rsid w:val="00A44AED"/>
    <w:rsid w:val="00A44F05"/>
    <w:rsid w:val="00A455D4"/>
    <w:rsid w:val="00A46FA9"/>
    <w:rsid w:val="00A5052F"/>
    <w:rsid w:val="00A50C19"/>
    <w:rsid w:val="00A51BA6"/>
    <w:rsid w:val="00A52063"/>
    <w:rsid w:val="00A520BE"/>
    <w:rsid w:val="00A52E7E"/>
    <w:rsid w:val="00A530B7"/>
    <w:rsid w:val="00A5315B"/>
    <w:rsid w:val="00A53602"/>
    <w:rsid w:val="00A53AA0"/>
    <w:rsid w:val="00A541A2"/>
    <w:rsid w:val="00A54DB5"/>
    <w:rsid w:val="00A55DEE"/>
    <w:rsid w:val="00A57648"/>
    <w:rsid w:val="00A57C57"/>
    <w:rsid w:val="00A60B0D"/>
    <w:rsid w:val="00A60E66"/>
    <w:rsid w:val="00A61624"/>
    <w:rsid w:val="00A63051"/>
    <w:rsid w:val="00A639C8"/>
    <w:rsid w:val="00A63A18"/>
    <w:rsid w:val="00A63C47"/>
    <w:rsid w:val="00A64567"/>
    <w:rsid w:val="00A656AD"/>
    <w:rsid w:val="00A65AD5"/>
    <w:rsid w:val="00A65B32"/>
    <w:rsid w:val="00A661C6"/>
    <w:rsid w:val="00A6670D"/>
    <w:rsid w:val="00A67ABC"/>
    <w:rsid w:val="00A70034"/>
    <w:rsid w:val="00A707E8"/>
    <w:rsid w:val="00A70E65"/>
    <w:rsid w:val="00A711B6"/>
    <w:rsid w:val="00A71907"/>
    <w:rsid w:val="00A71C50"/>
    <w:rsid w:val="00A7211D"/>
    <w:rsid w:val="00A72F25"/>
    <w:rsid w:val="00A73090"/>
    <w:rsid w:val="00A7390F"/>
    <w:rsid w:val="00A74244"/>
    <w:rsid w:val="00A74360"/>
    <w:rsid w:val="00A7546F"/>
    <w:rsid w:val="00A763D5"/>
    <w:rsid w:val="00A76645"/>
    <w:rsid w:val="00A773BF"/>
    <w:rsid w:val="00A7770A"/>
    <w:rsid w:val="00A80123"/>
    <w:rsid w:val="00A811EA"/>
    <w:rsid w:val="00A816E7"/>
    <w:rsid w:val="00A84928"/>
    <w:rsid w:val="00A86644"/>
    <w:rsid w:val="00A8691A"/>
    <w:rsid w:val="00A86A0B"/>
    <w:rsid w:val="00A86A89"/>
    <w:rsid w:val="00A871DE"/>
    <w:rsid w:val="00A91BA5"/>
    <w:rsid w:val="00A91EA3"/>
    <w:rsid w:val="00A92FD5"/>
    <w:rsid w:val="00A930D3"/>
    <w:rsid w:val="00A95058"/>
    <w:rsid w:val="00A952A9"/>
    <w:rsid w:val="00A955CB"/>
    <w:rsid w:val="00A95906"/>
    <w:rsid w:val="00A97D45"/>
    <w:rsid w:val="00AA1C89"/>
    <w:rsid w:val="00AA1E9B"/>
    <w:rsid w:val="00AA225C"/>
    <w:rsid w:val="00AA2493"/>
    <w:rsid w:val="00AA2884"/>
    <w:rsid w:val="00AA3F52"/>
    <w:rsid w:val="00AA487D"/>
    <w:rsid w:val="00AA4A8B"/>
    <w:rsid w:val="00AA6147"/>
    <w:rsid w:val="00AA7CE2"/>
    <w:rsid w:val="00AB1B78"/>
    <w:rsid w:val="00AB1C88"/>
    <w:rsid w:val="00AB1F4E"/>
    <w:rsid w:val="00AB247F"/>
    <w:rsid w:val="00AB2A49"/>
    <w:rsid w:val="00AB4484"/>
    <w:rsid w:val="00AB61AE"/>
    <w:rsid w:val="00AB7D8D"/>
    <w:rsid w:val="00AB7F09"/>
    <w:rsid w:val="00AC1187"/>
    <w:rsid w:val="00AC1364"/>
    <w:rsid w:val="00AC14F2"/>
    <w:rsid w:val="00AC1CCA"/>
    <w:rsid w:val="00AC24B5"/>
    <w:rsid w:val="00AC2A66"/>
    <w:rsid w:val="00AC2A72"/>
    <w:rsid w:val="00AC3FEB"/>
    <w:rsid w:val="00AC41D3"/>
    <w:rsid w:val="00AC6640"/>
    <w:rsid w:val="00AC6706"/>
    <w:rsid w:val="00AC7269"/>
    <w:rsid w:val="00AD12FD"/>
    <w:rsid w:val="00AD1B23"/>
    <w:rsid w:val="00AD427E"/>
    <w:rsid w:val="00AD4E9D"/>
    <w:rsid w:val="00AD5E5B"/>
    <w:rsid w:val="00AD6DA6"/>
    <w:rsid w:val="00AD7C09"/>
    <w:rsid w:val="00AE039D"/>
    <w:rsid w:val="00AE1735"/>
    <w:rsid w:val="00AE2175"/>
    <w:rsid w:val="00AE2A09"/>
    <w:rsid w:val="00AE3855"/>
    <w:rsid w:val="00AE43C4"/>
    <w:rsid w:val="00AE47A1"/>
    <w:rsid w:val="00AE495B"/>
    <w:rsid w:val="00AF1790"/>
    <w:rsid w:val="00AF1CB4"/>
    <w:rsid w:val="00AF23CC"/>
    <w:rsid w:val="00AF4BF4"/>
    <w:rsid w:val="00AF5214"/>
    <w:rsid w:val="00AF7F13"/>
    <w:rsid w:val="00B008D2"/>
    <w:rsid w:val="00B00FB3"/>
    <w:rsid w:val="00B01B12"/>
    <w:rsid w:val="00B02857"/>
    <w:rsid w:val="00B02A3D"/>
    <w:rsid w:val="00B02BC7"/>
    <w:rsid w:val="00B04EC7"/>
    <w:rsid w:val="00B0525A"/>
    <w:rsid w:val="00B06B02"/>
    <w:rsid w:val="00B10BFA"/>
    <w:rsid w:val="00B1131F"/>
    <w:rsid w:val="00B11E75"/>
    <w:rsid w:val="00B12654"/>
    <w:rsid w:val="00B13013"/>
    <w:rsid w:val="00B13518"/>
    <w:rsid w:val="00B13D4A"/>
    <w:rsid w:val="00B140F7"/>
    <w:rsid w:val="00B14783"/>
    <w:rsid w:val="00B14E9B"/>
    <w:rsid w:val="00B153A8"/>
    <w:rsid w:val="00B15A42"/>
    <w:rsid w:val="00B15B2A"/>
    <w:rsid w:val="00B15F7C"/>
    <w:rsid w:val="00B16106"/>
    <w:rsid w:val="00B1612B"/>
    <w:rsid w:val="00B16A37"/>
    <w:rsid w:val="00B16C33"/>
    <w:rsid w:val="00B16F55"/>
    <w:rsid w:val="00B17795"/>
    <w:rsid w:val="00B2080E"/>
    <w:rsid w:val="00B2091C"/>
    <w:rsid w:val="00B20A32"/>
    <w:rsid w:val="00B20E30"/>
    <w:rsid w:val="00B21E7B"/>
    <w:rsid w:val="00B22A96"/>
    <w:rsid w:val="00B23A73"/>
    <w:rsid w:val="00B2441A"/>
    <w:rsid w:val="00B24D8B"/>
    <w:rsid w:val="00B2598D"/>
    <w:rsid w:val="00B25FA4"/>
    <w:rsid w:val="00B26BE9"/>
    <w:rsid w:val="00B27D1B"/>
    <w:rsid w:val="00B27F44"/>
    <w:rsid w:val="00B30C56"/>
    <w:rsid w:val="00B329E5"/>
    <w:rsid w:val="00B33490"/>
    <w:rsid w:val="00B33B66"/>
    <w:rsid w:val="00B33F24"/>
    <w:rsid w:val="00B36585"/>
    <w:rsid w:val="00B3756B"/>
    <w:rsid w:val="00B4096C"/>
    <w:rsid w:val="00B4162E"/>
    <w:rsid w:val="00B41BD6"/>
    <w:rsid w:val="00B42E59"/>
    <w:rsid w:val="00B42F79"/>
    <w:rsid w:val="00B43078"/>
    <w:rsid w:val="00B44031"/>
    <w:rsid w:val="00B45E14"/>
    <w:rsid w:val="00B462ED"/>
    <w:rsid w:val="00B46799"/>
    <w:rsid w:val="00B46A85"/>
    <w:rsid w:val="00B472C8"/>
    <w:rsid w:val="00B4758E"/>
    <w:rsid w:val="00B503D0"/>
    <w:rsid w:val="00B553E8"/>
    <w:rsid w:val="00B55565"/>
    <w:rsid w:val="00B55A72"/>
    <w:rsid w:val="00B56A1A"/>
    <w:rsid w:val="00B56D63"/>
    <w:rsid w:val="00B56D75"/>
    <w:rsid w:val="00B60BEB"/>
    <w:rsid w:val="00B61640"/>
    <w:rsid w:val="00B63E6A"/>
    <w:rsid w:val="00B63FD1"/>
    <w:rsid w:val="00B64686"/>
    <w:rsid w:val="00B65B00"/>
    <w:rsid w:val="00B65B8E"/>
    <w:rsid w:val="00B663BB"/>
    <w:rsid w:val="00B67569"/>
    <w:rsid w:val="00B70636"/>
    <w:rsid w:val="00B710DD"/>
    <w:rsid w:val="00B715EB"/>
    <w:rsid w:val="00B73AC1"/>
    <w:rsid w:val="00B73C6B"/>
    <w:rsid w:val="00B75ED1"/>
    <w:rsid w:val="00B76315"/>
    <w:rsid w:val="00B76605"/>
    <w:rsid w:val="00B774C8"/>
    <w:rsid w:val="00B77EBF"/>
    <w:rsid w:val="00B80E5D"/>
    <w:rsid w:val="00B814C3"/>
    <w:rsid w:val="00B825C3"/>
    <w:rsid w:val="00B82F28"/>
    <w:rsid w:val="00B83AAF"/>
    <w:rsid w:val="00B85818"/>
    <w:rsid w:val="00B859E4"/>
    <w:rsid w:val="00B860A1"/>
    <w:rsid w:val="00B86A1A"/>
    <w:rsid w:val="00B878AB"/>
    <w:rsid w:val="00B90778"/>
    <w:rsid w:val="00B91083"/>
    <w:rsid w:val="00B9179C"/>
    <w:rsid w:val="00B92EFC"/>
    <w:rsid w:val="00B948F4"/>
    <w:rsid w:val="00B950F6"/>
    <w:rsid w:val="00B96D10"/>
    <w:rsid w:val="00B96D4E"/>
    <w:rsid w:val="00B96FF0"/>
    <w:rsid w:val="00B97F03"/>
    <w:rsid w:val="00BA1840"/>
    <w:rsid w:val="00BA2488"/>
    <w:rsid w:val="00BA2E80"/>
    <w:rsid w:val="00BA3173"/>
    <w:rsid w:val="00BA3935"/>
    <w:rsid w:val="00BA3FE7"/>
    <w:rsid w:val="00BA4CA7"/>
    <w:rsid w:val="00BA549F"/>
    <w:rsid w:val="00BA554A"/>
    <w:rsid w:val="00BA73C1"/>
    <w:rsid w:val="00BA7940"/>
    <w:rsid w:val="00BB00BB"/>
    <w:rsid w:val="00BB01BA"/>
    <w:rsid w:val="00BB06B6"/>
    <w:rsid w:val="00BB0759"/>
    <w:rsid w:val="00BB3A2C"/>
    <w:rsid w:val="00BB4ED4"/>
    <w:rsid w:val="00BB69B1"/>
    <w:rsid w:val="00BB6D54"/>
    <w:rsid w:val="00BB7131"/>
    <w:rsid w:val="00BB7A5E"/>
    <w:rsid w:val="00BC046F"/>
    <w:rsid w:val="00BC0B83"/>
    <w:rsid w:val="00BC2FB5"/>
    <w:rsid w:val="00BC3512"/>
    <w:rsid w:val="00BC40E6"/>
    <w:rsid w:val="00BC45B2"/>
    <w:rsid w:val="00BC4741"/>
    <w:rsid w:val="00BC4CE9"/>
    <w:rsid w:val="00BC629F"/>
    <w:rsid w:val="00BC6F28"/>
    <w:rsid w:val="00BD0873"/>
    <w:rsid w:val="00BD0D5A"/>
    <w:rsid w:val="00BD209E"/>
    <w:rsid w:val="00BD39EA"/>
    <w:rsid w:val="00BD3A3C"/>
    <w:rsid w:val="00BD4043"/>
    <w:rsid w:val="00BD4B35"/>
    <w:rsid w:val="00BD5CF4"/>
    <w:rsid w:val="00BD65F6"/>
    <w:rsid w:val="00BD661F"/>
    <w:rsid w:val="00BD663A"/>
    <w:rsid w:val="00BD67F0"/>
    <w:rsid w:val="00BD68C0"/>
    <w:rsid w:val="00BD6D03"/>
    <w:rsid w:val="00BD7B22"/>
    <w:rsid w:val="00BD7CE1"/>
    <w:rsid w:val="00BD7E89"/>
    <w:rsid w:val="00BD7F4B"/>
    <w:rsid w:val="00BE0654"/>
    <w:rsid w:val="00BE1A32"/>
    <w:rsid w:val="00BE1DD1"/>
    <w:rsid w:val="00BE2458"/>
    <w:rsid w:val="00BE37E6"/>
    <w:rsid w:val="00BE40D6"/>
    <w:rsid w:val="00BE48FB"/>
    <w:rsid w:val="00BE4ADE"/>
    <w:rsid w:val="00BE4B57"/>
    <w:rsid w:val="00BE5135"/>
    <w:rsid w:val="00BE6FAB"/>
    <w:rsid w:val="00BE7140"/>
    <w:rsid w:val="00BE765F"/>
    <w:rsid w:val="00BF1A5A"/>
    <w:rsid w:val="00BF1B9F"/>
    <w:rsid w:val="00BF1C2B"/>
    <w:rsid w:val="00BF3199"/>
    <w:rsid w:val="00BF37A7"/>
    <w:rsid w:val="00BF38E2"/>
    <w:rsid w:val="00BF3A87"/>
    <w:rsid w:val="00BF6D04"/>
    <w:rsid w:val="00BF71A6"/>
    <w:rsid w:val="00BF7637"/>
    <w:rsid w:val="00BF7C70"/>
    <w:rsid w:val="00C010DD"/>
    <w:rsid w:val="00C015DC"/>
    <w:rsid w:val="00C01A31"/>
    <w:rsid w:val="00C01D3C"/>
    <w:rsid w:val="00C01F70"/>
    <w:rsid w:val="00C01FA7"/>
    <w:rsid w:val="00C0210D"/>
    <w:rsid w:val="00C021E8"/>
    <w:rsid w:val="00C031F2"/>
    <w:rsid w:val="00C03493"/>
    <w:rsid w:val="00C037C9"/>
    <w:rsid w:val="00C05638"/>
    <w:rsid w:val="00C0569A"/>
    <w:rsid w:val="00C059AC"/>
    <w:rsid w:val="00C07188"/>
    <w:rsid w:val="00C079C5"/>
    <w:rsid w:val="00C10F8B"/>
    <w:rsid w:val="00C1122A"/>
    <w:rsid w:val="00C1128E"/>
    <w:rsid w:val="00C11E79"/>
    <w:rsid w:val="00C12B5C"/>
    <w:rsid w:val="00C13A39"/>
    <w:rsid w:val="00C14806"/>
    <w:rsid w:val="00C14808"/>
    <w:rsid w:val="00C14F99"/>
    <w:rsid w:val="00C16002"/>
    <w:rsid w:val="00C162DA"/>
    <w:rsid w:val="00C17562"/>
    <w:rsid w:val="00C17930"/>
    <w:rsid w:val="00C20221"/>
    <w:rsid w:val="00C20DE7"/>
    <w:rsid w:val="00C20EDF"/>
    <w:rsid w:val="00C229F3"/>
    <w:rsid w:val="00C22F71"/>
    <w:rsid w:val="00C236DC"/>
    <w:rsid w:val="00C23939"/>
    <w:rsid w:val="00C23C73"/>
    <w:rsid w:val="00C24789"/>
    <w:rsid w:val="00C25ABC"/>
    <w:rsid w:val="00C26444"/>
    <w:rsid w:val="00C26C4E"/>
    <w:rsid w:val="00C2709E"/>
    <w:rsid w:val="00C277A9"/>
    <w:rsid w:val="00C27A99"/>
    <w:rsid w:val="00C27D6E"/>
    <w:rsid w:val="00C30795"/>
    <w:rsid w:val="00C3087A"/>
    <w:rsid w:val="00C31693"/>
    <w:rsid w:val="00C31F4A"/>
    <w:rsid w:val="00C32E56"/>
    <w:rsid w:val="00C34599"/>
    <w:rsid w:val="00C3473F"/>
    <w:rsid w:val="00C348A0"/>
    <w:rsid w:val="00C40446"/>
    <w:rsid w:val="00C40466"/>
    <w:rsid w:val="00C408D4"/>
    <w:rsid w:val="00C41D65"/>
    <w:rsid w:val="00C43181"/>
    <w:rsid w:val="00C432C8"/>
    <w:rsid w:val="00C442E7"/>
    <w:rsid w:val="00C444B1"/>
    <w:rsid w:val="00C46079"/>
    <w:rsid w:val="00C465B8"/>
    <w:rsid w:val="00C46A76"/>
    <w:rsid w:val="00C46BD2"/>
    <w:rsid w:val="00C46CB1"/>
    <w:rsid w:val="00C47CF2"/>
    <w:rsid w:val="00C47D81"/>
    <w:rsid w:val="00C5104B"/>
    <w:rsid w:val="00C51B8E"/>
    <w:rsid w:val="00C524D1"/>
    <w:rsid w:val="00C52FF2"/>
    <w:rsid w:val="00C53CD7"/>
    <w:rsid w:val="00C54111"/>
    <w:rsid w:val="00C56EF1"/>
    <w:rsid w:val="00C56FB0"/>
    <w:rsid w:val="00C57940"/>
    <w:rsid w:val="00C60A7C"/>
    <w:rsid w:val="00C61949"/>
    <w:rsid w:val="00C61E95"/>
    <w:rsid w:val="00C6234C"/>
    <w:rsid w:val="00C62597"/>
    <w:rsid w:val="00C62A23"/>
    <w:rsid w:val="00C64415"/>
    <w:rsid w:val="00C65159"/>
    <w:rsid w:val="00C651FC"/>
    <w:rsid w:val="00C65ED2"/>
    <w:rsid w:val="00C66ED4"/>
    <w:rsid w:val="00C673A5"/>
    <w:rsid w:val="00C70023"/>
    <w:rsid w:val="00C717A6"/>
    <w:rsid w:val="00C7383A"/>
    <w:rsid w:val="00C7452D"/>
    <w:rsid w:val="00C747E8"/>
    <w:rsid w:val="00C74870"/>
    <w:rsid w:val="00C74F62"/>
    <w:rsid w:val="00C75B4D"/>
    <w:rsid w:val="00C77B86"/>
    <w:rsid w:val="00C80FF0"/>
    <w:rsid w:val="00C82065"/>
    <w:rsid w:val="00C823DC"/>
    <w:rsid w:val="00C82F66"/>
    <w:rsid w:val="00C83597"/>
    <w:rsid w:val="00C83B61"/>
    <w:rsid w:val="00C875C7"/>
    <w:rsid w:val="00C87822"/>
    <w:rsid w:val="00C9168D"/>
    <w:rsid w:val="00C91F3C"/>
    <w:rsid w:val="00C92650"/>
    <w:rsid w:val="00C92A93"/>
    <w:rsid w:val="00C949F8"/>
    <w:rsid w:val="00C959AF"/>
    <w:rsid w:val="00C95C2C"/>
    <w:rsid w:val="00C9624B"/>
    <w:rsid w:val="00CA13E5"/>
    <w:rsid w:val="00CA1939"/>
    <w:rsid w:val="00CA1BCE"/>
    <w:rsid w:val="00CA2810"/>
    <w:rsid w:val="00CA2E21"/>
    <w:rsid w:val="00CA451E"/>
    <w:rsid w:val="00CA61F5"/>
    <w:rsid w:val="00CB0ECB"/>
    <w:rsid w:val="00CB119F"/>
    <w:rsid w:val="00CB11FB"/>
    <w:rsid w:val="00CB1335"/>
    <w:rsid w:val="00CB15ED"/>
    <w:rsid w:val="00CB1732"/>
    <w:rsid w:val="00CB320E"/>
    <w:rsid w:val="00CB32A2"/>
    <w:rsid w:val="00CB3E18"/>
    <w:rsid w:val="00CB4AD8"/>
    <w:rsid w:val="00CB4F08"/>
    <w:rsid w:val="00CB61E8"/>
    <w:rsid w:val="00CB6DE5"/>
    <w:rsid w:val="00CB74CD"/>
    <w:rsid w:val="00CB7A20"/>
    <w:rsid w:val="00CC03AE"/>
    <w:rsid w:val="00CC172E"/>
    <w:rsid w:val="00CC2293"/>
    <w:rsid w:val="00CC3EC7"/>
    <w:rsid w:val="00CC5053"/>
    <w:rsid w:val="00CC5182"/>
    <w:rsid w:val="00CC5757"/>
    <w:rsid w:val="00CC645B"/>
    <w:rsid w:val="00CC7076"/>
    <w:rsid w:val="00CC7B3F"/>
    <w:rsid w:val="00CD0653"/>
    <w:rsid w:val="00CD162E"/>
    <w:rsid w:val="00CD1BEE"/>
    <w:rsid w:val="00CD4911"/>
    <w:rsid w:val="00CD5059"/>
    <w:rsid w:val="00CD5585"/>
    <w:rsid w:val="00CD5C43"/>
    <w:rsid w:val="00CD5C81"/>
    <w:rsid w:val="00CD63EB"/>
    <w:rsid w:val="00CD6885"/>
    <w:rsid w:val="00CD7496"/>
    <w:rsid w:val="00CE0A2E"/>
    <w:rsid w:val="00CE17E0"/>
    <w:rsid w:val="00CE19A4"/>
    <w:rsid w:val="00CE3057"/>
    <w:rsid w:val="00CE38E4"/>
    <w:rsid w:val="00CE4C62"/>
    <w:rsid w:val="00CE6BF9"/>
    <w:rsid w:val="00CE731A"/>
    <w:rsid w:val="00CE73AA"/>
    <w:rsid w:val="00CE7451"/>
    <w:rsid w:val="00CF0286"/>
    <w:rsid w:val="00CF073B"/>
    <w:rsid w:val="00CF0E81"/>
    <w:rsid w:val="00CF3BE7"/>
    <w:rsid w:val="00CF4432"/>
    <w:rsid w:val="00CF47CE"/>
    <w:rsid w:val="00CF50F8"/>
    <w:rsid w:val="00CF5484"/>
    <w:rsid w:val="00CF7E97"/>
    <w:rsid w:val="00D00779"/>
    <w:rsid w:val="00D00BED"/>
    <w:rsid w:val="00D02842"/>
    <w:rsid w:val="00D02C81"/>
    <w:rsid w:val="00D033AE"/>
    <w:rsid w:val="00D0427E"/>
    <w:rsid w:val="00D04B99"/>
    <w:rsid w:val="00D06E76"/>
    <w:rsid w:val="00D10E66"/>
    <w:rsid w:val="00D119B9"/>
    <w:rsid w:val="00D11A8C"/>
    <w:rsid w:val="00D11FFC"/>
    <w:rsid w:val="00D137E5"/>
    <w:rsid w:val="00D14631"/>
    <w:rsid w:val="00D14A6A"/>
    <w:rsid w:val="00D14B7C"/>
    <w:rsid w:val="00D15290"/>
    <w:rsid w:val="00D154CB"/>
    <w:rsid w:val="00D20356"/>
    <w:rsid w:val="00D20A72"/>
    <w:rsid w:val="00D20AB6"/>
    <w:rsid w:val="00D21D7D"/>
    <w:rsid w:val="00D21D8B"/>
    <w:rsid w:val="00D23164"/>
    <w:rsid w:val="00D24186"/>
    <w:rsid w:val="00D24687"/>
    <w:rsid w:val="00D24832"/>
    <w:rsid w:val="00D24972"/>
    <w:rsid w:val="00D25416"/>
    <w:rsid w:val="00D26203"/>
    <w:rsid w:val="00D27292"/>
    <w:rsid w:val="00D272B0"/>
    <w:rsid w:val="00D275C3"/>
    <w:rsid w:val="00D27D87"/>
    <w:rsid w:val="00D302E9"/>
    <w:rsid w:val="00D3081F"/>
    <w:rsid w:val="00D30AB5"/>
    <w:rsid w:val="00D31DA2"/>
    <w:rsid w:val="00D3296C"/>
    <w:rsid w:val="00D32C87"/>
    <w:rsid w:val="00D3315B"/>
    <w:rsid w:val="00D3354C"/>
    <w:rsid w:val="00D33885"/>
    <w:rsid w:val="00D3477B"/>
    <w:rsid w:val="00D34A97"/>
    <w:rsid w:val="00D34C2D"/>
    <w:rsid w:val="00D36945"/>
    <w:rsid w:val="00D36E28"/>
    <w:rsid w:val="00D40F98"/>
    <w:rsid w:val="00D4181D"/>
    <w:rsid w:val="00D41FD6"/>
    <w:rsid w:val="00D42D8E"/>
    <w:rsid w:val="00D43390"/>
    <w:rsid w:val="00D440CC"/>
    <w:rsid w:val="00D440F5"/>
    <w:rsid w:val="00D4570D"/>
    <w:rsid w:val="00D457BB"/>
    <w:rsid w:val="00D46D13"/>
    <w:rsid w:val="00D47079"/>
    <w:rsid w:val="00D47310"/>
    <w:rsid w:val="00D50937"/>
    <w:rsid w:val="00D50CE8"/>
    <w:rsid w:val="00D51083"/>
    <w:rsid w:val="00D522E5"/>
    <w:rsid w:val="00D52587"/>
    <w:rsid w:val="00D537B2"/>
    <w:rsid w:val="00D55B02"/>
    <w:rsid w:val="00D609E2"/>
    <w:rsid w:val="00D617B0"/>
    <w:rsid w:val="00D61BF4"/>
    <w:rsid w:val="00D61E70"/>
    <w:rsid w:val="00D61EAA"/>
    <w:rsid w:val="00D623C3"/>
    <w:rsid w:val="00D6460C"/>
    <w:rsid w:val="00D64906"/>
    <w:rsid w:val="00D64B38"/>
    <w:rsid w:val="00D6526E"/>
    <w:rsid w:val="00D66561"/>
    <w:rsid w:val="00D70235"/>
    <w:rsid w:val="00D70A33"/>
    <w:rsid w:val="00D712C9"/>
    <w:rsid w:val="00D714FC"/>
    <w:rsid w:val="00D73ADF"/>
    <w:rsid w:val="00D74D36"/>
    <w:rsid w:val="00D750C2"/>
    <w:rsid w:val="00D7798C"/>
    <w:rsid w:val="00D80E7D"/>
    <w:rsid w:val="00D82003"/>
    <w:rsid w:val="00D82B16"/>
    <w:rsid w:val="00D83377"/>
    <w:rsid w:val="00D839B8"/>
    <w:rsid w:val="00D83A10"/>
    <w:rsid w:val="00D8489C"/>
    <w:rsid w:val="00D84D5B"/>
    <w:rsid w:val="00D8578D"/>
    <w:rsid w:val="00D858B1"/>
    <w:rsid w:val="00D86C1E"/>
    <w:rsid w:val="00D87FA7"/>
    <w:rsid w:val="00D90C0A"/>
    <w:rsid w:val="00D913CD"/>
    <w:rsid w:val="00D91C4F"/>
    <w:rsid w:val="00D932EE"/>
    <w:rsid w:val="00D946B5"/>
    <w:rsid w:val="00D950C6"/>
    <w:rsid w:val="00D953EB"/>
    <w:rsid w:val="00D95A0C"/>
    <w:rsid w:val="00D96318"/>
    <w:rsid w:val="00DA168E"/>
    <w:rsid w:val="00DA1F29"/>
    <w:rsid w:val="00DA2B45"/>
    <w:rsid w:val="00DA369B"/>
    <w:rsid w:val="00DA38CB"/>
    <w:rsid w:val="00DA498E"/>
    <w:rsid w:val="00DA509A"/>
    <w:rsid w:val="00DA641E"/>
    <w:rsid w:val="00DA6582"/>
    <w:rsid w:val="00DA6931"/>
    <w:rsid w:val="00DA6FA5"/>
    <w:rsid w:val="00DA7614"/>
    <w:rsid w:val="00DA7ADF"/>
    <w:rsid w:val="00DA7CC6"/>
    <w:rsid w:val="00DB14FB"/>
    <w:rsid w:val="00DB1675"/>
    <w:rsid w:val="00DB1ADA"/>
    <w:rsid w:val="00DB312E"/>
    <w:rsid w:val="00DB32E6"/>
    <w:rsid w:val="00DB35C7"/>
    <w:rsid w:val="00DB3F66"/>
    <w:rsid w:val="00DB4702"/>
    <w:rsid w:val="00DB507C"/>
    <w:rsid w:val="00DB5F2B"/>
    <w:rsid w:val="00DC230D"/>
    <w:rsid w:val="00DC30F0"/>
    <w:rsid w:val="00DC3237"/>
    <w:rsid w:val="00DC3F98"/>
    <w:rsid w:val="00DC408F"/>
    <w:rsid w:val="00DC5959"/>
    <w:rsid w:val="00DC63F0"/>
    <w:rsid w:val="00DC69F5"/>
    <w:rsid w:val="00DC6EB5"/>
    <w:rsid w:val="00DC76EE"/>
    <w:rsid w:val="00DD072C"/>
    <w:rsid w:val="00DD1C69"/>
    <w:rsid w:val="00DD26A8"/>
    <w:rsid w:val="00DD27C6"/>
    <w:rsid w:val="00DD2904"/>
    <w:rsid w:val="00DD3C28"/>
    <w:rsid w:val="00DD413D"/>
    <w:rsid w:val="00DD440B"/>
    <w:rsid w:val="00DD50E7"/>
    <w:rsid w:val="00DD58BB"/>
    <w:rsid w:val="00DD6A7B"/>
    <w:rsid w:val="00DD7B4B"/>
    <w:rsid w:val="00DD7D31"/>
    <w:rsid w:val="00DE091E"/>
    <w:rsid w:val="00DE13D1"/>
    <w:rsid w:val="00DE19CF"/>
    <w:rsid w:val="00DE22A8"/>
    <w:rsid w:val="00DE23BD"/>
    <w:rsid w:val="00DE2452"/>
    <w:rsid w:val="00DE2B26"/>
    <w:rsid w:val="00DE2CF4"/>
    <w:rsid w:val="00DE2F44"/>
    <w:rsid w:val="00DE3B71"/>
    <w:rsid w:val="00DE574C"/>
    <w:rsid w:val="00DF17AC"/>
    <w:rsid w:val="00DF2D15"/>
    <w:rsid w:val="00DF3269"/>
    <w:rsid w:val="00DF3A3D"/>
    <w:rsid w:val="00DF3F06"/>
    <w:rsid w:val="00DF495A"/>
    <w:rsid w:val="00DF58BF"/>
    <w:rsid w:val="00DF7298"/>
    <w:rsid w:val="00DF78CB"/>
    <w:rsid w:val="00E008B6"/>
    <w:rsid w:val="00E014DD"/>
    <w:rsid w:val="00E01CDC"/>
    <w:rsid w:val="00E02428"/>
    <w:rsid w:val="00E04532"/>
    <w:rsid w:val="00E04FAE"/>
    <w:rsid w:val="00E05EA0"/>
    <w:rsid w:val="00E06ADE"/>
    <w:rsid w:val="00E07391"/>
    <w:rsid w:val="00E106B6"/>
    <w:rsid w:val="00E10C71"/>
    <w:rsid w:val="00E113C0"/>
    <w:rsid w:val="00E11CF2"/>
    <w:rsid w:val="00E1366A"/>
    <w:rsid w:val="00E13D8E"/>
    <w:rsid w:val="00E1420D"/>
    <w:rsid w:val="00E1470E"/>
    <w:rsid w:val="00E1473B"/>
    <w:rsid w:val="00E149A2"/>
    <w:rsid w:val="00E14A74"/>
    <w:rsid w:val="00E14C02"/>
    <w:rsid w:val="00E15442"/>
    <w:rsid w:val="00E15B88"/>
    <w:rsid w:val="00E16A63"/>
    <w:rsid w:val="00E17053"/>
    <w:rsid w:val="00E17316"/>
    <w:rsid w:val="00E202D2"/>
    <w:rsid w:val="00E22DA4"/>
    <w:rsid w:val="00E23A05"/>
    <w:rsid w:val="00E23CCB"/>
    <w:rsid w:val="00E24552"/>
    <w:rsid w:val="00E2497E"/>
    <w:rsid w:val="00E26599"/>
    <w:rsid w:val="00E26B59"/>
    <w:rsid w:val="00E27B63"/>
    <w:rsid w:val="00E27D38"/>
    <w:rsid w:val="00E318D5"/>
    <w:rsid w:val="00E32573"/>
    <w:rsid w:val="00E331AE"/>
    <w:rsid w:val="00E33C14"/>
    <w:rsid w:val="00E34E6E"/>
    <w:rsid w:val="00E3513F"/>
    <w:rsid w:val="00E35B83"/>
    <w:rsid w:val="00E37F02"/>
    <w:rsid w:val="00E40B9D"/>
    <w:rsid w:val="00E40C80"/>
    <w:rsid w:val="00E41E6C"/>
    <w:rsid w:val="00E4238A"/>
    <w:rsid w:val="00E427F2"/>
    <w:rsid w:val="00E43CD2"/>
    <w:rsid w:val="00E45917"/>
    <w:rsid w:val="00E46801"/>
    <w:rsid w:val="00E47415"/>
    <w:rsid w:val="00E47BFA"/>
    <w:rsid w:val="00E50687"/>
    <w:rsid w:val="00E51371"/>
    <w:rsid w:val="00E521C7"/>
    <w:rsid w:val="00E528D5"/>
    <w:rsid w:val="00E534A5"/>
    <w:rsid w:val="00E53DA2"/>
    <w:rsid w:val="00E54120"/>
    <w:rsid w:val="00E5489B"/>
    <w:rsid w:val="00E5514E"/>
    <w:rsid w:val="00E555D5"/>
    <w:rsid w:val="00E5650A"/>
    <w:rsid w:val="00E62802"/>
    <w:rsid w:val="00E62A21"/>
    <w:rsid w:val="00E62FFC"/>
    <w:rsid w:val="00E649D2"/>
    <w:rsid w:val="00E64D61"/>
    <w:rsid w:val="00E6587B"/>
    <w:rsid w:val="00E66B93"/>
    <w:rsid w:val="00E67841"/>
    <w:rsid w:val="00E679ED"/>
    <w:rsid w:val="00E67CD2"/>
    <w:rsid w:val="00E70555"/>
    <w:rsid w:val="00E706D6"/>
    <w:rsid w:val="00E70ED6"/>
    <w:rsid w:val="00E71000"/>
    <w:rsid w:val="00E716E2"/>
    <w:rsid w:val="00E71DE7"/>
    <w:rsid w:val="00E71FA7"/>
    <w:rsid w:val="00E7255A"/>
    <w:rsid w:val="00E72BA5"/>
    <w:rsid w:val="00E731D5"/>
    <w:rsid w:val="00E735F6"/>
    <w:rsid w:val="00E7481A"/>
    <w:rsid w:val="00E77C7A"/>
    <w:rsid w:val="00E77EB3"/>
    <w:rsid w:val="00E80F18"/>
    <w:rsid w:val="00E815F7"/>
    <w:rsid w:val="00E82570"/>
    <w:rsid w:val="00E83EA7"/>
    <w:rsid w:val="00E84495"/>
    <w:rsid w:val="00E85DA7"/>
    <w:rsid w:val="00E86232"/>
    <w:rsid w:val="00E86D01"/>
    <w:rsid w:val="00E87399"/>
    <w:rsid w:val="00E90067"/>
    <w:rsid w:val="00E903EF"/>
    <w:rsid w:val="00E9072F"/>
    <w:rsid w:val="00E907D7"/>
    <w:rsid w:val="00E90858"/>
    <w:rsid w:val="00E9138B"/>
    <w:rsid w:val="00E92977"/>
    <w:rsid w:val="00E92FCD"/>
    <w:rsid w:val="00EA2187"/>
    <w:rsid w:val="00EA2B20"/>
    <w:rsid w:val="00EA2D1D"/>
    <w:rsid w:val="00EA3DAB"/>
    <w:rsid w:val="00EA5F65"/>
    <w:rsid w:val="00EA662F"/>
    <w:rsid w:val="00EA6CD1"/>
    <w:rsid w:val="00EA7194"/>
    <w:rsid w:val="00EB08ED"/>
    <w:rsid w:val="00EB0994"/>
    <w:rsid w:val="00EB0CC9"/>
    <w:rsid w:val="00EB0D7F"/>
    <w:rsid w:val="00EB0F65"/>
    <w:rsid w:val="00EB15C6"/>
    <w:rsid w:val="00EB456B"/>
    <w:rsid w:val="00EB46E9"/>
    <w:rsid w:val="00EB5A4B"/>
    <w:rsid w:val="00EB77E1"/>
    <w:rsid w:val="00EB7A58"/>
    <w:rsid w:val="00EC3B39"/>
    <w:rsid w:val="00EC3C48"/>
    <w:rsid w:val="00EC3CEA"/>
    <w:rsid w:val="00EC4AA2"/>
    <w:rsid w:val="00EC4C0A"/>
    <w:rsid w:val="00EC51D3"/>
    <w:rsid w:val="00EC5678"/>
    <w:rsid w:val="00EC7A31"/>
    <w:rsid w:val="00ED0B1D"/>
    <w:rsid w:val="00ED16EB"/>
    <w:rsid w:val="00ED191D"/>
    <w:rsid w:val="00ED256D"/>
    <w:rsid w:val="00ED26C9"/>
    <w:rsid w:val="00ED27DD"/>
    <w:rsid w:val="00ED2C77"/>
    <w:rsid w:val="00ED2E81"/>
    <w:rsid w:val="00ED5BAF"/>
    <w:rsid w:val="00ED60FF"/>
    <w:rsid w:val="00ED6559"/>
    <w:rsid w:val="00ED6CC6"/>
    <w:rsid w:val="00ED7FC9"/>
    <w:rsid w:val="00EE08A6"/>
    <w:rsid w:val="00EE0EDB"/>
    <w:rsid w:val="00EE1251"/>
    <w:rsid w:val="00EE14FF"/>
    <w:rsid w:val="00EE1500"/>
    <w:rsid w:val="00EE3801"/>
    <w:rsid w:val="00EE4434"/>
    <w:rsid w:val="00EE4536"/>
    <w:rsid w:val="00EE63F8"/>
    <w:rsid w:val="00EE69E2"/>
    <w:rsid w:val="00EE69FB"/>
    <w:rsid w:val="00EE6F4F"/>
    <w:rsid w:val="00EE767E"/>
    <w:rsid w:val="00EF069E"/>
    <w:rsid w:val="00EF15C0"/>
    <w:rsid w:val="00EF192F"/>
    <w:rsid w:val="00EF3166"/>
    <w:rsid w:val="00EF370D"/>
    <w:rsid w:val="00EF48E4"/>
    <w:rsid w:val="00EF5A57"/>
    <w:rsid w:val="00EF5B59"/>
    <w:rsid w:val="00EF5BE9"/>
    <w:rsid w:val="00EF6025"/>
    <w:rsid w:val="00EF6748"/>
    <w:rsid w:val="00EF69D5"/>
    <w:rsid w:val="00EF6B3D"/>
    <w:rsid w:val="00F0069D"/>
    <w:rsid w:val="00F00A6D"/>
    <w:rsid w:val="00F012D0"/>
    <w:rsid w:val="00F02B1A"/>
    <w:rsid w:val="00F02C95"/>
    <w:rsid w:val="00F039BC"/>
    <w:rsid w:val="00F03A54"/>
    <w:rsid w:val="00F061C6"/>
    <w:rsid w:val="00F06C8F"/>
    <w:rsid w:val="00F0704B"/>
    <w:rsid w:val="00F072FA"/>
    <w:rsid w:val="00F0786C"/>
    <w:rsid w:val="00F07C36"/>
    <w:rsid w:val="00F11C1A"/>
    <w:rsid w:val="00F127FC"/>
    <w:rsid w:val="00F12A9E"/>
    <w:rsid w:val="00F12C69"/>
    <w:rsid w:val="00F1356B"/>
    <w:rsid w:val="00F1632B"/>
    <w:rsid w:val="00F16EFB"/>
    <w:rsid w:val="00F17252"/>
    <w:rsid w:val="00F17FC2"/>
    <w:rsid w:val="00F201ED"/>
    <w:rsid w:val="00F20291"/>
    <w:rsid w:val="00F206CE"/>
    <w:rsid w:val="00F20BF5"/>
    <w:rsid w:val="00F22CA4"/>
    <w:rsid w:val="00F23A52"/>
    <w:rsid w:val="00F246BE"/>
    <w:rsid w:val="00F248C5"/>
    <w:rsid w:val="00F25549"/>
    <w:rsid w:val="00F27BDD"/>
    <w:rsid w:val="00F306E5"/>
    <w:rsid w:val="00F30E93"/>
    <w:rsid w:val="00F31427"/>
    <w:rsid w:val="00F31656"/>
    <w:rsid w:val="00F3311A"/>
    <w:rsid w:val="00F3525E"/>
    <w:rsid w:val="00F37A3E"/>
    <w:rsid w:val="00F413AA"/>
    <w:rsid w:val="00F42589"/>
    <w:rsid w:val="00F4360C"/>
    <w:rsid w:val="00F44008"/>
    <w:rsid w:val="00F44CBC"/>
    <w:rsid w:val="00F4586A"/>
    <w:rsid w:val="00F45F0F"/>
    <w:rsid w:val="00F47155"/>
    <w:rsid w:val="00F50262"/>
    <w:rsid w:val="00F50A6A"/>
    <w:rsid w:val="00F50F3B"/>
    <w:rsid w:val="00F51511"/>
    <w:rsid w:val="00F55390"/>
    <w:rsid w:val="00F5572E"/>
    <w:rsid w:val="00F56AD7"/>
    <w:rsid w:val="00F6002C"/>
    <w:rsid w:val="00F603D3"/>
    <w:rsid w:val="00F60A0F"/>
    <w:rsid w:val="00F60BB5"/>
    <w:rsid w:val="00F611FB"/>
    <w:rsid w:val="00F6416E"/>
    <w:rsid w:val="00F64358"/>
    <w:rsid w:val="00F649FD"/>
    <w:rsid w:val="00F653DD"/>
    <w:rsid w:val="00F65E26"/>
    <w:rsid w:val="00F6638C"/>
    <w:rsid w:val="00F6695F"/>
    <w:rsid w:val="00F70008"/>
    <w:rsid w:val="00F74C9B"/>
    <w:rsid w:val="00F74D7F"/>
    <w:rsid w:val="00F74FC0"/>
    <w:rsid w:val="00F75713"/>
    <w:rsid w:val="00F7573B"/>
    <w:rsid w:val="00F7750A"/>
    <w:rsid w:val="00F8081A"/>
    <w:rsid w:val="00F809B3"/>
    <w:rsid w:val="00F80EBD"/>
    <w:rsid w:val="00F816E9"/>
    <w:rsid w:val="00F81CF5"/>
    <w:rsid w:val="00F820D5"/>
    <w:rsid w:val="00F8254D"/>
    <w:rsid w:val="00F826F4"/>
    <w:rsid w:val="00F82A36"/>
    <w:rsid w:val="00F82EA5"/>
    <w:rsid w:val="00F8340A"/>
    <w:rsid w:val="00F83D80"/>
    <w:rsid w:val="00F84EB8"/>
    <w:rsid w:val="00F85DEF"/>
    <w:rsid w:val="00F86195"/>
    <w:rsid w:val="00F87322"/>
    <w:rsid w:val="00F908FD"/>
    <w:rsid w:val="00F90A62"/>
    <w:rsid w:val="00F923BB"/>
    <w:rsid w:val="00F92742"/>
    <w:rsid w:val="00F93782"/>
    <w:rsid w:val="00F9417E"/>
    <w:rsid w:val="00F953C0"/>
    <w:rsid w:val="00F953CE"/>
    <w:rsid w:val="00F95471"/>
    <w:rsid w:val="00F95A5D"/>
    <w:rsid w:val="00F97985"/>
    <w:rsid w:val="00F97BB8"/>
    <w:rsid w:val="00FA08C7"/>
    <w:rsid w:val="00FA1651"/>
    <w:rsid w:val="00FA1B1F"/>
    <w:rsid w:val="00FA34E1"/>
    <w:rsid w:val="00FA354F"/>
    <w:rsid w:val="00FA4E6F"/>
    <w:rsid w:val="00FA593B"/>
    <w:rsid w:val="00FA60FA"/>
    <w:rsid w:val="00FA640A"/>
    <w:rsid w:val="00FA67DA"/>
    <w:rsid w:val="00FA7B1F"/>
    <w:rsid w:val="00FB005C"/>
    <w:rsid w:val="00FB0ED0"/>
    <w:rsid w:val="00FB2389"/>
    <w:rsid w:val="00FB23CB"/>
    <w:rsid w:val="00FB645B"/>
    <w:rsid w:val="00FB6581"/>
    <w:rsid w:val="00FB6674"/>
    <w:rsid w:val="00FB6908"/>
    <w:rsid w:val="00FB6973"/>
    <w:rsid w:val="00FB7EE0"/>
    <w:rsid w:val="00FC0D75"/>
    <w:rsid w:val="00FC204F"/>
    <w:rsid w:val="00FC2B42"/>
    <w:rsid w:val="00FC2E91"/>
    <w:rsid w:val="00FC2FD7"/>
    <w:rsid w:val="00FC388E"/>
    <w:rsid w:val="00FC48C4"/>
    <w:rsid w:val="00FC4A83"/>
    <w:rsid w:val="00FC4C20"/>
    <w:rsid w:val="00FC5E11"/>
    <w:rsid w:val="00FC6A88"/>
    <w:rsid w:val="00FC6F57"/>
    <w:rsid w:val="00FC72AB"/>
    <w:rsid w:val="00FC7854"/>
    <w:rsid w:val="00FD1298"/>
    <w:rsid w:val="00FD1445"/>
    <w:rsid w:val="00FD2238"/>
    <w:rsid w:val="00FD22BE"/>
    <w:rsid w:val="00FD3A4C"/>
    <w:rsid w:val="00FD6B4B"/>
    <w:rsid w:val="00FD7C64"/>
    <w:rsid w:val="00FE0AEA"/>
    <w:rsid w:val="00FE0EF0"/>
    <w:rsid w:val="00FE4670"/>
    <w:rsid w:val="00FE64E5"/>
    <w:rsid w:val="00FE696C"/>
    <w:rsid w:val="00FE71B4"/>
    <w:rsid w:val="00FE792F"/>
    <w:rsid w:val="00FF2F18"/>
    <w:rsid w:val="00FF34DD"/>
    <w:rsid w:val="00FF4138"/>
    <w:rsid w:val="00FF4298"/>
    <w:rsid w:val="00FF5240"/>
    <w:rsid w:val="00FF5DBE"/>
    <w:rsid w:val="00FF640E"/>
    <w:rsid w:val="00FF6BEA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358EC2A"/>
  <w15:chartTrackingRefBased/>
  <w15:docId w15:val="{4A5219D4-0326-43E5-96E4-CF482E16F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283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styleId="Heading1">
    <w:name w:val="heading 1"/>
    <w:basedOn w:val="Normal"/>
    <w:next w:val="Normal"/>
    <w:qFormat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Heading2">
    <w:name w:val="heading 2"/>
    <w:aliases w:val="Header 2,h2,Heading Bug,H2,Sub-Head1,Heading 2- no#,H21,H22,H23,H2Normal,Sub Head,H211,H212,H221,H2111,H24,H213,H222,H2112,H231,H2121,H2211,H21111,H25,H26,H214,H223,H2113,H27,H215,H224,H2114,H28,H216,H225,H2115,H232,H241,H2122,H2212"/>
    <w:basedOn w:val="Heading1"/>
    <w:next w:val="Normal"/>
    <w:link w:val="Heading2Char1"/>
    <w:qFormat/>
    <w:pPr>
      <w:pageBreakBefore w:val="0"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Heading3">
    <w:name w:val="heading 3"/>
    <w:basedOn w:val="Normal"/>
    <w:next w:val="Normal"/>
    <w:link w:val="Heading3Char1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Heading4">
    <w:name w:val="heading 4"/>
    <w:basedOn w:val="Normal"/>
    <w:next w:val="Normal"/>
    <w:link w:val="Heading4Char1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0">
    <w:name w:val="WW8Num11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0">
    <w:name w:val="Προεπιλεγμένη γραμματοσειρά_0"/>
  </w:style>
  <w:style w:type="character" w:customStyle="1" w:styleId="4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">
    <w:name w:val="WW-Default Paragraph Font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">
    <w:name w:val="WW-Default Paragraph Font1"/>
  </w:style>
  <w:style w:type="character" w:customStyle="1" w:styleId="WW-DefaultParagraphFont11">
    <w:name w:val="WW-Default Paragraph Font11"/>
  </w:style>
  <w:style w:type="character" w:customStyle="1" w:styleId="WW-DefaultParagraphFont111">
    <w:name w:val="WW-Default Paragraph Font111"/>
  </w:style>
  <w:style w:type="character" w:customStyle="1" w:styleId="3">
    <w:name w:val="Προεπιλεγμένη γραμματοσειρά3"/>
  </w:style>
  <w:style w:type="character" w:customStyle="1" w:styleId="WW-DefaultParagraphFont1111">
    <w:name w:val="WW-Default Paragraph Font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">
    <w:name w:val="WW-Default Paragraph Font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">
    <w:name w:val="WW-Default Paragraph Font111111"/>
  </w:style>
  <w:style w:type="character" w:customStyle="1" w:styleId="WW-DefaultParagraphFont1111111">
    <w:name w:val="WW-Default Paragraph Font1111111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2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">
    <w:name w:val="WW-Default Paragraph Font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">
    <w:name w:val="WW-Default Paragraph Font1111111111111111"/>
  </w:style>
  <w:style w:type="character" w:customStyle="1" w:styleId="WW-DefaultParagraphFont11111111111111111">
    <w:name w:val="WW-Default Paragraph Font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">
    <w:name w:val="WW-Default Paragraph Font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styleId="CommentReference">
    <w:name w:val="annotation reference"/>
    <w:uiPriority w:val="99"/>
    <w:qFormat/>
    <w:rPr>
      <w:sz w:val="16"/>
    </w:rPr>
  </w:style>
  <w:style w:type="character" w:styleId="Hyperlink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PageNumber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styleId="PlaceholderText">
    <w:name w:val="Placeholder Text"/>
    <w:rPr>
      <w:rFonts w:cs="Times New Roman"/>
      <w:color w:val="808080"/>
    </w:rPr>
  </w:style>
  <w:style w:type="character" w:customStyle="1" w:styleId="a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uiPriority w:val="99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0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1">
    <w:name w:val="Κουκκίδες"/>
    <w:rPr>
      <w:rFonts w:ascii="OpenSymbol" w:eastAsia="OpenSymbol" w:hAnsi="OpenSymbol" w:cs="OpenSymbol"/>
    </w:rPr>
  </w:style>
  <w:style w:type="character" w:styleId="Strong">
    <w:name w:val="Strong"/>
    <w:qFormat/>
    <w:rPr>
      <w:b/>
      <w:bCs/>
    </w:rPr>
  </w:style>
  <w:style w:type="character" w:customStyle="1" w:styleId="1">
    <w:name w:val="Προεπιλεγμένη γραμματοσειρά1"/>
  </w:style>
  <w:style w:type="character" w:customStyle="1" w:styleId="a2">
    <w:name w:val="Σύμβολο υποσημείωσης"/>
    <w:rPr>
      <w:vertAlign w:val="superscript"/>
    </w:rPr>
  </w:style>
  <w:style w:type="character" w:styleId="Emphasis">
    <w:name w:val="Emphasis"/>
    <w:qFormat/>
    <w:rPr>
      <w:i/>
      <w:iCs/>
    </w:rPr>
  </w:style>
  <w:style w:type="character" w:customStyle="1" w:styleId="a3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0">
    <w:name w:val="Παραπομπή υποσημείωσης1"/>
    <w:rPr>
      <w:vertAlign w:val="superscript"/>
    </w:rPr>
  </w:style>
  <w:style w:type="character" w:customStyle="1" w:styleId="11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rPr>
      <w:rFonts w:ascii="Tahoma" w:hAnsi="Tahoma" w:cs="Tahoma"/>
      <w:sz w:val="16"/>
      <w:szCs w:val="16"/>
      <w:lang w:val="en-GB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uiPriority w:val="99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uiPriority w:val="99"/>
    <w:rPr>
      <w:rFonts w:ascii="Courier New" w:eastAsia="Times New Roman" w:hAnsi="Courier New" w:cs="Courier New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FollowedHyperlink">
    <w:name w:val="FollowedHyperlink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styleId="FootnoteReference">
    <w:name w:val="footnote reference"/>
    <w:aliases w:val="Footnote Reference3,Footnote symbol,Footnote reference number,note TESI,Appel note de bas de p,Appel note de bas de p + (Asian) Batang,Black,Footnote Reference Superscript,BVI fnr,number,SUPERS,EN Footnote Reference,Times 10 Point"/>
    <w:uiPriority w:val="99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customStyle="1" w:styleId="20">
    <w:name w:val="Παραπομπή υποσημείωσης2"/>
    <w:rPr>
      <w:vertAlign w:val="superscript"/>
    </w:rPr>
  </w:style>
  <w:style w:type="character" w:customStyle="1" w:styleId="21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0">
    <w:name w:val="Παραπομπή υποσημείωσης3"/>
    <w:rPr>
      <w:vertAlign w:val="superscript"/>
    </w:rPr>
  </w:style>
  <w:style w:type="character" w:customStyle="1" w:styleId="31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00">
    <w:name w:val="Παραπομπή υποσημείωσης_0"/>
    <w:uiPriority w:val="99"/>
    <w:rPr>
      <w:vertAlign w:val="superscript"/>
    </w:rPr>
  </w:style>
  <w:style w:type="character" w:customStyle="1" w:styleId="01">
    <w:name w:val="Παραπομπή σημείωσης τέλους_0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paragraph" w:customStyle="1" w:styleId="a4">
    <w:name w:val="Επικεφαλίδα"/>
    <w:basedOn w:val="Normal"/>
    <w:next w:val="BodyText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24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a5">
    <w:name w:val="Ευρετήριο"/>
    <w:basedOn w:val="Normal"/>
    <w:pPr>
      <w:suppressLineNumbers/>
    </w:pPr>
    <w:rPr>
      <w:rFonts w:cs="Mangal"/>
    </w:rPr>
  </w:style>
  <w:style w:type="paragraph" w:customStyle="1" w:styleId="02">
    <w:name w:val="Λεζάντα_0"/>
    <w:basedOn w:val="Normal"/>
    <w:qFormat/>
    <w:pPr>
      <w:suppressLineNumbers/>
      <w:spacing w:before="120"/>
    </w:pPr>
    <w:rPr>
      <w:rFonts w:cs="Mangal"/>
      <w:i/>
      <w:iCs/>
      <w:sz w:val="24"/>
    </w:rPr>
  </w:style>
  <w:style w:type="paragraph" w:customStyle="1" w:styleId="32">
    <w:name w:val="Λεζάντα3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22">
    <w:name w:val="Λεζάντα2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13">
    <w:name w:val="Λεζάντα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Normal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Normal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styleId="Date">
    <w:name w:val="Date"/>
    <w:basedOn w:val="Normal"/>
    <w:next w:val="Normal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Heading1"/>
  </w:style>
  <w:style w:type="paragraph" w:customStyle="1" w:styleId="inserttext">
    <w:name w:val="insert text"/>
    <w:basedOn w:val="Normal"/>
    <w:pPr>
      <w:spacing w:after="100"/>
      <w:ind w:left="794"/>
    </w:pPr>
    <w:rPr>
      <w:rFonts w:eastAsia="MS Mincho"/>
      <w:lang w:val="en-US" w:eastAsia="ja-JP"/>
    </w:rPr>
  </w:style>
  <w:style w:type="paragraph" w:styleId="Footer">
    <w:name w:val="footer"/>
    <w:aliases w:val="ft,fo"/>
    <w:basedOn w:val="Normal"/>
    <w:uiPriority w:val="99"/>
    <w:pPr>
      <w:spacing w:after="100"/>
    </w:pPr>
    <w:rPr>
      <w:rFonts w:eastAsia="MS Mincho"/>
      <w:lang w:val="en-US" w:eastAsia="ja-JP"/>
    </w:rPr>
  </w:style>
  <w:style w:type="paragraph" w:styleId="Header">
    <w:name w:val="header"/>
    <w:basedOn w:val="Normal"/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2"/>
    <w:uiPriority w:val="99"/>
    <w:qFormat/>
    <w:rPr>
      <w:sz w:val="20"/>
      <w:szCs w:val="20"/>
    </w:r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Revision">
    <w:name w:val="Revision"/>
    <w:pPr>
      <w:suppressAutoHyphens/>
    </w:pPr>
    <w:rPr>
      <w:sz w:val="24"/>
      <w:szCs w:val="24"/>
      <w:lang w:val="en-GB" w:eastAsia="zh-CN"/>
    </w:rPr>
  </w:style>
  <w:style w:type="paragraph" w:customStyle="1" w:styleId="western">
    <w:name w:val="western"/>
    <w:basedOn w:val="Normal"/>
    <w:pPr>
      <w:spacing w:before="280" w:after="200"/>
    </w:pPr>
    <w:rPr>
      <w:rFonts w:ascii="Arial Unicode MS" w:eastAsia="Arial Unicode MS" w:hAnsi="Arial Unicode MS" w:cs="Arial Unicode MS"/>
    </w:rPr>
  </w:style>
  <w:style w:type="paragraph" w:styleId="ListParagraph">
    <w:name w:val="List Paragraph"/>
    <w:aliases w:val="Bullet List,FooterText,numbered,Paragraphe de liste1,lp1,Itemize,lp11,Bulletr List Paragraph,列出段落,列出段落1,List Paragraph2,List Paragraph21,Listeafsnit1,Parágrafo da Lista1,Párrafo de lista1,リスト段落1,Bullet2,Bullet21,Bullet22,Bullet23,bl11"/>
    <w:basedOn w:val="Normal"/>
    <w:link w:val="ListParagraphChar"/>
    <w:uiPriority w:val="34"/>
    <w:qFormat/>
    <w:pPr>
      <w:spacing w:after="200"/>
      <w:ind w:left="720"/>
      <w:contextualSpacing/>
    </w:pPr>
  </w:style>
  <w:style w:type="paragraph" w:styleId="FootnoteText">
    <w:name w:val="footnote text"/>
    <w:aliases w:val=" Char,Footnote Text Char Char Char,Footnote text,Point 3 Char, Char Char Char,Κείμενο υποσημείωσης-KATERINA,Used by Word for text of Help footnotes"/>
    <w:basedOn w:val="Normal"/>
    <w:link w:val="FootnoteTextChar4"/>
    <w:qFormat/>
    <w:pPr>
      <w:spacing w:after="0"/>
      <w:ind w:left="425" w:hanging="425"/>
    </w:pPr>
    <w:rPr>
      <w:sz w:val="18"/>
      <w:szCs w:val="20"/>
      <w:lang w:val="en-IE"/>
    </w:rPr>
  </w:style>
  <w:style w:type="paragraph" w:styleId="TOC1">
    <w:name w:val="toc 1"/>
    <w:basedOn w:val="Normal"/>
    <w:next w:val="Normal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TOC3">
    <w:name w:val="toc 3"/>
    <w:basedOn w:val="Normal"/>
    <w:next w:val="Normal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TOC4">
    <w:name w:val="toc 4"/>
    <w:basedOn w:val="Normal"/>
    <w:next w:val="Normal"/>
    <w:uiPriority w:val="39"/>
    <w:pPr>
      <w:spacing w:after="0"/>
      <w:ind w:left="660"/>
      <w:jc w:val="left"/>
    </w:pPr>
    <w:rPr>
      <w:sz w:val="18"/>
      <w:szCs w:val="18"/>
    </w:rPr>
  </w:style>
  <w:style w:type="paragraph" w:styleId="TOC5">
    <w:name w:val="toc 5"/>
    <w:basedOn w:val="Normal"/>
    <w:next w:val="Normal"/>
    <w:uiPriority w:val="39"/>
    <w:pPr>
      <w:spacing w:after="0"/>
      <w:ind w:left="880"/>
      <w:jc w:val="left"/>
    </w:pPr>
    <w:rPr>
      <w:sz w:val="18"/>
      <w:szCs w:val="18"/>
    </w:rPr>
  </w:style>
  <w:style w:type="paragraph" w:styleId="TOC6">
    <w:name w:val="toc 6"/>
    <w:basedOn w:val="Normal"/>
    <w:next w:val="Normal"/>
    <w:uiPriority w:val="39"/>
    <w:pPr>
      <w:spacing w:after="0"/>
      <w:ind w:left="11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uiPriority w:val="39"/>
    <w:pPr>
      <w:spacing w:after="0"/>
      <w:ind w:left="1320"/>
      <w:jc w:val="left"/>
    </w:pPr>
    <w:rPr>
      <w:sz w:val="18"/>
      <w:szCs w:val="18"/>
    </w:rPr>
  </w:style>
  <w:style w:type="paragraph" w:styleId="TOC8">
    <w:name w:val="toc 8"/>
    <w:basedOn w:val="Normal"/>
    <w:next w:val="Normal"/>
    <w:uiPriority w:val="39"/>
    <w:pPr>
      <w:spacing w:after="0"/>
      <w:ind w:left="1540"/>
      <w:jc w:val="left"/>
    </w:pPr>
    <w:rPr>
      <w:sz w:val="18"/>
      <w:szCs w:val="18"/>
    </w:rPr>
  </w:style>
  <w:style w:type="paragraph" w:styleId="TOC9">
    <w:name w:val="toc 9"/>
    <w:basedOn w:val="Normal"/>
    <w:next w:val="Normal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18" w:space="1" w:color="000080"/>
        <w:left w:val="single" w:sz="18" w:space="4" w:color="000080"/>
        <w:right w:val="single" w:sz="18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Heading1"/>
    <w:rPr>
      <w:rFonts w:ascii="Calibri" w:hAnsi="Calibri" w:cs="Calibri"/>
      <w:lang w:val="el-GR"/>
    </w:rPr>
  </w:style>
  <w:style w:type="paragraph" w:styleId="EndnoteText">
    <w:name w:val="endnote text"/>
    <w:basedOn w:val="Normal"/>
    <w:link w:val="EndnoteTextChar1"/>
    <w:rPr>
      <w:sz w:val="20"/>
      <w:szCs w:val="20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val="el-GR" w:eastAsia="zh-CN" w:bidi="hi-IN"/>
    </w:rPr>
  </w:style>
  <w:style w:type="paragraph" w:customStyle="1" w:styleId="a6">
    <w:name w:val="Προμορφοποιημένο κείμενο"/>
    <w:basedOn w:val="Normal"/>
  </w:style>
  <w:style w:type="paragraph" w:styleId="BodyTextIndent">
    <w:name w:val="Body Text Indent"/>
    <w:basedOn w:val="Normal"/>
    <w:pPr>
      <w:ind w:firstLine="1134"/>
    </w:pPr>
    <w:rPr>
      <w:rFonts w:ascii="Arial" w:hAnsi="Arial" w:cs="Arial"/>
    </w:rPr>
  </w:style>
  <w:style w:type="paragraph" w:customStyle="1" w:styleId="normalwithoutspacing">
    <w:name w:val="normal_without_spacing"/>
    <w:basedOn w:val="Normal"/>
    <w:pPr>
      <w:spacing w:after="60"/>
    </w:pPr>
    <w:rPr>
      <w:lang w:val="el-GR"/>
    </w:rPr>
  </w:style>
  <w:style w:type="paragraph" w:customStyle="1" w:styleId="foothanging">
    <w:name w:val="foot_hanging"/>
    <w:basedOn w:val="FootnoteText"/>
    <w:pPr>
      <w:ind w:left="426" w:hanging="426"/>
    </w:pPr>
    <w:rPr>
      <w:szCs w:val="18"/>
    </w:rPr>
  </w:style>
  <w:style w:type="paragraph" w:styleId="HTMLPreformatted">
    <w:name w:val="HTML Preformatted"/>
    <w:basedOn w:val="Normal"/>
    <w:link w:val="HTMLPreformattedChar2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val="el-GR" w:eastAsia="zh-CN"/>
    </w:rPr>
  </w:style>
  <w:style w:type="paragraph" w:styleId="BodyTextIndent3">
    <w:name w:val="Body Text Indent 3"/>
    <w:basedOn w:val="Normal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styleId="NoSpacing">
    <w:name w:val="No Spacing"/>
    <w:qFormat/>
    <w:pPr>
      <w:suppressAutoHyphens/>
      <w:jc w:val="both"/>
    </w:pPr>
    <w:rPr>
      <w:rFonts w:ascii="Calibri" w:hAnsi="Calibri" w:cs="Calibri"/>
      <w:sz w:val="22"/>
      <w:szCs w:val="24"/>
      <w:lang w:val="en-GB" w:eastAsia="zh-CN"/>
    </w:rPr>
  </w:style>
  <w:style w:type="paragraph" w:customStyle="1" w:styleId="a7">
    <w:name w:val="Περιεχόμενα πίνακα"/>
    <w:basedOn w:val="Normal"/>
    <w:pPr>
      <w:suppressLineNumbers/>
    </w:pPr>
  </w:style>
  <w:style w:type="paragraph" w:customStyle="1" w:styleId="a8">
    <w:name w:val="Επικεφαλίδα πίνακα"/>
    <w:basedOn w:val="a7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val="el-GR" w:eastAsia="zh-C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styleId="BodyText3">
    <w:name w:val="Body Text 3"/>
    <w:basedOn w:val="Normal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4">
    <w:name w:val="Κείμενο πλαισίου1"/>
    <w:basedOn w:val="Normal"/>
    <w:pPr>
      <w:spacing w:after="0"/>
    </w:pPr>
    <w:rPr>
      <w:rFonts w:ascii="Tahoma" w:hAnsi="Tahoma" w:cs="Tahoma"/>
      <w:sz w:val="16"/>
      <w:szCs w:val="16"/>
    </w:rPr>
  </w:style>
  <w:style w:type="paragraph" w:customStyle="1" w:styleId="15">
    <w:name w:val="Κείμενο σχολίου1"/>
    <w:basedOn w:val="Normal"/>
    <w:rPr>
      <w:sz w:val="20"/>
      <w:szCs w:val="20"/>
    </w:rPr>
  </w:style>
  <w:style w:type="paragraph" w:customStyle="1" w:styleId="16">
    <w:name w:val="Θέμα σχολίου1"/>
    <w:basedOn w:val="15"/>
    <w:next w:val="15"/>
    <w:rPr>
      <w:b/>
      <w:bCs/>
    </w:rPr>
  </w:style>
  <w:style w:type="paragraph" w:customStyle="1" w:styleId="-HTML1">
    <w:name w:val="Προ-διαμορφωμένο HTML1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7">
    <w:name w:val="Αναθεώρηση1"/>
    <w:pPr>
      <w:suppressAutoHyphens/>
    </w:pPr>
    <w:rPr>
      <w:rFonts w:ascii="Calibri" w:hAnsi="Calibri" w:cs="Calibri"/>
      <w:sz w:val="22"/>
      <w:szCs w:val="24"/>
      <w:lang w:val="en-GB" w:eastAsia="zh-CN"/>
    </w:rPr>
  </w:style>
  <w:style w:type="paragraph" w:styleId="ListBullet2">
    <w:name w:val="List Bullet 2"/>
    <w:basedOn w:val="Normal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5"/>
    <w:pPr>
      <w:tabs>
        <w:tab w:val="right" w:leader="dot" w:pos="7091"/>
      </w:tabs>
      <w:ind w:left="2547"/>
    </w:pPr>
  </w:style>
  <w:style w:type="paragraph" w:customStyle="1" w:styleId="a9">
    <w:name w:val="Οριζόντια γραμμή"/>
    <w:basedOn w:val="Normal"/>
    <w:next w:val="BodyText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283"/>
    </w:pPr>
    <w:rPr>
      <w:sz w:val="12"/>
      <w:szCs w:val="12"/>
    </w:rPr>
  </w:style>
  <w:style w:type="character" w:customStyle="1" w:styleId="FootnoteTextChar4">
    <w:name w:val="Footnote Text Char4"/>
    <w:aliases w:val=" Char Char,Footnote Text Char Char Char Char,Footnote text Char,Point 3 Char Char, Char Char Char Char,Κείμενο υποσημείωσης-KATERINA Char,Used by Word for text of Help footnotes Char"/>
    <w:link w:val="FootnoteText"/>
    <w:rsid w:val="006F3190"/>
    <w:rPr>
      <w:rFonts w:ascii="Calibri" w:hAnsi="Calibri" w:cs="Calibri"/>
      <w:sz w:val="18"/>
      <w:lang w:val="en-IE" w:eastAsia="zh-CN"/>
    </w:rPr>
  </w:style>
  <w:style w:type="paragraph" w:customStyle="1" w:styleId="para-1">
    <w:name w:val="para-1"/>
    <w:basedOn w:val="Normal"/>
    <w:rsid w:val="00117891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210">
    <w:name w:val="Σώμα κείμενου 21"/>
    <w:basedOn w:val="Normal"/>
    <w:rsid w:val="001E3217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character" w:customStyle="1" w:styleId="WW-">
    <w:name w:val="WW-Παραπομπή υποσημείωσης"/>
    <w:rsid w:val="00FC7854"/>
    <w:rPr>
      <w:vertAlign w:val="superscript"/>
    </w:rPr>
  </w:style>
  <w:style w:type="character" w:customStyle="1" w:styleId="CommentTextChar2">
    <w:name w:val="Comment Text Char2"/>
    <w:link w:val="CommentText"/>
    <w:uiPriority w:val="99"/>
    <w:qFormat/>
    <w:rsid w:val="00682546"/>
    <w:rPr>
      <w:rFonts w:ascii="Calibri" w:hAnsi="Calibri" w:cs="Calibri"/>
      <w:lang w:val="en-GB" w:eastAsia="zh-CN"/>
    </w:rPr>
  </w:style>
  <w:style w:type="paragraph" w:customStyle="1" w:styleId="-HTML2">
    <w:name w:val="Προ-διαμορφωμένο HTML2"/>
    <w:basedOn w:val="Normal"/>
    <w:rsid w:val="007C5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ar-SA"/>
    </w:rPr>
  </w:style>
  <w:style w:type="character" w:customStyle="1" w:styleId="40">
    <w:name w:val="Παραπομπή υποσημείωσης4"/>
    <w:rsid w:val="00CE73AA"/>
    <w:rPr>
      <w:vertAlign w:val="superscript"/>
    </w:rPr>
  </w:style>
  <w:style w:type="character" w:customStyle="1" w:styleId="Heading2Char1">
    <w:name w:val="Heading 2 Char1"/>
    <w:aliases w:val="Header 2 Char,h2 Char,Heading Bug Char,H2 Char,Sub-Head1 Char,Heading 2- no# Char,H21 Char,H22 Char,H23 Char,H2Normal Char,Sub Head Char,H211 Char,H212 Char,H221 Char,H2111 Char,H24 Char,H213 Char,H222 Char,H2112 Char,H231 Char,H25 Char"/>
    <w:link w:val="Heading2"/>
    <w:rsid w:val="00F820D5"/>
    <w:rPr>
      <w:rFonts w:ascii="Arial" w:hAnsi="Arial" w:cs="Arial"/>
      <w:b/>
      <w:color w:val="002060"/>
      <w:sz w:val="24"/>
      <w:szCs w:val="22"/>
      <w:lang w:val="en-GB" w:eastAsia="zh-CN"/>
    </w:rPr>
  </w:style>
  <w:style w:type="character" w:customStyle="1" w:styleId="EndnoteTextChar1">
    <w:name w:val="Endnote Text Char1"/>
    <w:link w:val="EndnoteText"/>
    <w:rsid w:val="004072A5"/>
    <w:rPr>
      <w:rFonts w:ascii="Calibri" w:hAnsi="Calibri" w:cs="Calibri"/>
      <w:lang w:val="en-GB" w:eastAsia="zh-CN"/>
    </w:rPr>
  </w:style>
  <w:style w:type="character" w:customStyle="1" w:styleId="ListParagraphChar">
    <w:name w:val="List Paragraph Char"/>
    <w:aliases w:val="Bullet List Char,FooterText Char,numbered Char,Paragraphe de liste1 Char,lp1 Char,Itemize Char,lp11 Char,Bulletr List Paragraph Char,列出段落 Char,列出段落1 Char,List Paragraph2 Char,List Paragraph21 Char,Listeafsnit1 Char,リスト段落1 Char"/>
    <w:link w:val="ListParagraph"/>
    <w:uiPriority w:val="34"/>
    <w:qFormat/>
    <w:rsid w:val="00B01B12"/>
    <w:rPr>
      <w:rFonts w:ascii="Calibri" w:hAnsi="Calibri" w:cs="Calibri"/>
      <w:sz w:val="22"/>
      <w:szCs w:val="24"/>
      <w:lang w:val="en-GB" w:eastAsia="zh-CN"/>
    </w:rPr>
  </w:style>
  <w:style w:type="character" w:styleId="IntenseReference">
    <w:name w:val="Intense Reference"/>
    <w:uiPriority w:val="32"/>
    <w:qFormat/>
    <w:rsid w:val="000B3294"/>
    <w:rPr>
      <w:color w:val="0000CC"/>
      <w:spacing w:val="5"/>
    </w:rPr>
  </w:style>
  <w:style w:type="character" w:customStyle="1" w:styleId="HTMLPreformattedChar2">
    <w:name w:val="HTML Preformatted Char2"/>
    <w:link w:val="HTMLPreformatted"/>
    <w:uiPriority w:val="99"/>
    <w:rsid w:val="00D34C2D"/>
    <w:rPr>
      <w:rFonts w:ascii="Courier New" w:hAnsi="Courier New" w:cs="Courier New"/>
      <w:lang w:val="el-GR" w:eastAsia="zh-CN"/>
    </w:rPr>
  </w:style>
  <w:style w:type="character" w:customStyle="1" w:styleId="Bodytext2">
    <w:name w:val="Body text (2)_"/>
    <w:link w:val="Bodytext20"/>
    <w:rsid w:val="007111EF"/>
    <w:rPr>
      <w:rFonts w:ascii="Tahoma" w:eastAsia="Tahoma" w:hAnsi="Tahoma" w:cs="Tahoma"/>
    </w:rPr>
  </w:style>
  <w:style w:type="paragraph" w:customStyle="1" w:styleId="Bodytext20">
    <w:name w:val="Body text (2)"/>
    <w:basedOn w:val="Normal"/>
    <w:link w:val="Bodytext2"/>
    <w:rsid w:val="007111EF"/>
    <w:pPr>
      <w:widowControl w:val="0"/>
      <w:suppressAutoHyphens w:val="0"/>
      <w:spacing w:after="100"/>
      <w:jc w:val="left"/>
    </w:pPr>
    <w:rPr>
      <w:rFonts w:ascii="Tahoma" w:eastAsia="Tahoma" w:hAnsi="Tahoma" w:cs="Tahoma"/>
      <w:sz w:val="20"/>
      <w:szCs w:val="20"/>
      <w:lang w:val="en-US" w:eastAsia="en-US"/>
    </w:rPr>
  </w:style>
  <w:style w:type="paragraph" w:customStyle="1" w:styleId="bullet1">
    <w:name w:val="bullet 1"/>
    <w:basedOn w:val="Normal"/>
    <w:link w:val="bullet1Char"/>
    <w:qFormat/>
    <w:rsid w:val="00807974"/>
    <w:pPr>
      <w:numPr>
        <w:numId w:val="6"/>
      </w:numPr>
      <w:suppressAutoHyphens w:val="0"/>
      <w:spacing w:before="120"/>
    </w:pPr>
    <w:rPr>
      <w:rFonts w:cs="Times New Roman"/>
      <w:szCs w:val="20"/>
      <w:lang w:val="el-GR" w:eastAsia="en-US"/>
    </w:rPr>
  </w:style>
  <w:style w:type="character" w:customStyle="1" w:styleId="bullet1Char">
    <w:name w:val="bullet 1 Char"/>
    <w:link w:val="bullet1"/>
    <w:rsid w:val="00807974"/>
    <w:rPr>
      <w:rFonts w:ascii="Calibri" w:hAnsi="Calibri"/>
      <w:sz w:val="22"/>
      <w:lang w:val="el-GR"/>
    </w:rPr>
  </w:style>
  <w:style w:type="character" w:customStyle="1" w:styleId="Heading3Char1">
    <w:name w:val="Heading 3 Char1"/>
    <w:link w:val="Heading3"/>
    <w:rsid w:val="000D3ABA"/>
    <w:rPr>
      <w:rFonts w:ascii="Arial" w:hAnsi="Arial"/>
      <w:b/>
      <w:bCs/>
      <w:sz w:val="22"/>
      <w:szCs w:val="26"/>
      <w:lang w:val="en-GB" w:eastAsia="zh-CN"/>
    </w:rPr>
  </w:style>
  <w:style w:type="character" w:customStyle="1" w:styleId="Heading4Char1">
    <w:name w:val="Heading 4 Char1"/>
    <w:link w:val="Heading4"/>
    <w:rsid w:val="000D3ABA"/>
    <w:rPr>
      <w:rFonts w:ascii="Arial" w:hAnsi="Arial"/>
      <w:b/>
      <w:bCs/>
      <w:sz w:val="22"/>
      <w:szCs w:val="28"/>
      <w:lang w:val="en-GB" w:eastAsia="zh-CN"/>
    </w:rPr>
  </w:style>
  <w:style w:type="table" w:styleId="TableGrid">
    <w:name w:val="Table Grid"/>
    <w:basedOn w:val="TableNormal"/>
    <w:uiPriority w:val="39"/>
    <w:rsid w:val="00A2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8">
    <w:name w:val="Ανεπίλυτη αναφορά1"/>
    <w:uiPriority w:val="99"/>
    <w:semiHidden/>
    <w:unhideWhenUsed/>
    <w:rsid w:val="006F09E0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103D25"/>
    <w:pPr>
      <w:widowControl w:val="0"/>
      <w:suppressAutoHyphens w:val="0"/>
      <w:autoSpaceDE w:val="0"/>
      <w:autoSpaceDN w:val="0"/>
      <w:spacing w:after="0"/>
      <w:jc w:val="left"/>
    </w:pPr>
    <w:rPr>
      <w:rFonts w:ascii="Verdana" w:eastAsia="Verdana" w:hAnsi="Verdana" w:cs="Verdana"/>
      <w:szCs w:val="22"/>
      <w:lang w:val="el-GR" w:eastAsia="en-US"/>
    </w:rPr>
  </w:style>
  <w:style w:type="table" w:styleId="PlainTable4">
    <w:name w:val="Plain Table 4"/>
    <w:basedOn w:val="TableNormal"/>
    <w:uiPriority w:val="44"/>
    <w:rsid w:val="007924C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Number">
    <w:name w:val="List Number"/>
    <w:basedOn w:val="Normal"/>
    <w:uiPriority w:val="99"/>
    <w:semiHidden/>
    <w:unhideWhenUsed/>
    <w:rsid w:val="003D1CAA"/>
    <w:pPr>
      <w:numPr>
        <w:numId w:val="18"/>
      </w:numPr>
      <w:contextualSpacing/>
    </w:pPr>
  </w:style>
  <w:style w:type="table" w:customStyle="1" w:styleId="5">
    <w:name w:val="5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41">
    <w:name w:val="4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33">
    <w:name w:val="3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  <w:style w:type="table" w:customStyle="1" w:styleId="23">
    <w:name w:val="2"/>
    <w:basedOn w:val="TableNormal"/>
    <w:rsid w:val="003D1CAA"/>
    <w:rPr>
      <w:color w:val="000000"/>
      <w:lang w:val="el-GR" w:eastAsia="el-GR"/>
    </w:rPr>
    <w:tblPr>
      <w:tblStyleRowBandSize w:val="1"/>
      <w:tblStyleColBandSize w:val="1"/>
      <w:tblCellMar>
        <w:top w:w="15" w:type="dxa"/>
        <w:left w:w="115" w:type="dxa"/>
        <w:bottom w:w="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3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9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01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115340">
                              <w:marLeft w:val="-240"/>
                              <w:marRight w:val="-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883700">
                                  <w:marLeft w:val="0"/>
                                  <w:marRight w:val="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105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540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054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922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38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C96E209EA1E43841AFF5C98949873" ma:contentTypeVersion="15" ma:contentTypeDescription="Create a new document." ma:contentTypeScope="" ma:versionID="385594d529c630ca316aeafaf84ce86a">
  <xsd:schema xmlns:xsd="http://www.w3.org/2001/XMLSchema" xmlns:xs="http://www.w3.org/2001/XMLSchema" xmlns:p="http://schemas.microsoft.com/office/2006/metadata/properties" xmlns:ns2="3042d326-6bab-4544-bbc7-b343f6beeea5" xmlns:ns3="b27ee5fd-ff8b-4c58-baea-80977f6f8f89" targetNamespace="http://schemas.microsoft.com/office/2006/metadata/properties" ma:root="true" ma:fieldsID="fad70df74caf066146040598d78b7823" ns2:_="" ns3:_="">
    <xsd:import namespace="3042d326-6bab-4544-bbc7-b343f6beeea5"/>
    <xsd:import namespace="b27ee5fd-ff8b-4c58-baea-80977f6f8f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2d326-6bab-4544-bbc7-b343f6be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daa06fc0-2660-4b8b-926d-b982d5e6ab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7ee5fd-ff8b-4c58-baea-80977f6f8f89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5b17d94-c07b-441b-978e-3fb25e14f66d}" ma:internalName="TaxCatchAll" ma:showField="CatchAllData" ma:web="b27ee5fd-ff8b-4c58-baea-80977f6f8f8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42d326-6bab-4544-bbc7-b343f6beeea5">
      <Terms xmlns="http://schemas.microsoft.com/office/infopath/2007/PartnerControls"/>
    </lcf76f155ced4ddcb4097134ff3c332f>
    <TaxCatchAll xmlns="b27ee5fd-ff8b-4c58-baea-80977f6f8f8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1975EC-3439-47E7-8570-56DA460D8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42d326-6bab-4544-bbc7-b343f6beeea5"/>
    <ds:schemaRef ds:uri="b27ee5fd-ff8b-4c58-baea-80977f6f8f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07D167-BB49-46B9-8F2C-1503997327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87AB21-D3FA-4553-90DF-F7DA966C4867}">
  <ds:schemaRefs>
    <ds:schemaRef ds:uri="http://schemas.microsoft.com/office/2006/metadata/properties"/>
    <ds:schemaRef ds:uri="http://schemas.microsoft.com/office/infopath/2007/PartnerControls"/>
    <ds:schemaRef ds:uri="3042d326-6bab-4544-bbc7-b343f6beeea5"/>
    <ds:schemaRef ds:uri="b27ee5fd-ff8b-4c58-baea-80977f6f8f89"/>
  </ds:schemaRefs>
</ds:datastoreItem>
</file>

<file path=customXml/itemProps4.xml><?xml version="1.0" encoding="utf-8"?>
<ds:datastoreItem xmlns:ds="http://schemas.openxmlformats.org/officeDocument/2006/customXml" ds:itemID="{5D56EB49-3CD9-4AAE-9C2A-B29AFA3F9D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</CharactersWithSpaces>
  <SharedDoc>false</SharedDoc>
  <HLinks>
    <vt:vector size="576" baseType="variant">
      <vt:variant>
        <vt:i4>6094939</vt:i4>
      </vt:variant>
      <vt:variant>
        <vt:i4>540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7602301</vt:i4>
      </vt:variant>
      <vt:variant>
        <vt:i4>537</vt:i4>
      </vt:variant>
      <vt:variant>
        <vt:i4>0</vt:i4>
      </vt:variant>
      <vt:variant>
        <vt:i4>5</vt:i4>
      </vt:variant>
      <vt:variant>
        <vt:lpwstr>http://www.religiousgreece.gr/</vt:lpwstr>
      </vt:variant>
      <vt:variant>
        <vt:lpwstr/>
      </vt:variant>
      <vt:variant>
        <vt:i4>196633</vt:i4>
      </vt:variant>
      <vt:variant>
        <vt:i4>534</vt:i4>
      </vt:variant>
      <vt:variant>
        <vt:i4>0</vt:i4>
      </vt:variant>
      <vt:variant>
        <vt:i4>5</vt:i4>
      </vt:variant>
      <vt:variant>
        <vt:lpwstr>http://www.iaath.gr/</vt:lpwstr>
      </vt:variant>
      <vt:variant>
        <vt:lpwstr/>
      </vt:variant>
      <vt:variant>
        <vt:i4>6094939</vt:i4>
      </vt:variant>
      <vt:variant>
        <vt:i4>531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528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525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2228331</vt:i4>
      </vt:variant>
      <vt:variant>
        <vt:i4>522</vt:i4>
      </vt:variant>
      <vt:variant>
        <vt:i4>0</vt:i4>
      </vt:variant>
      <vt:variant>
        <vt:i4>5</vt:i4>
      </vt:variant>
      <vt:variant>
        <vt:lpwstr>http://et.diavgeia.gov.gr/</vt:lpwstr>
      </vt:variant>
      <vt:variant>
        <vt:lpwstr/>
      </vt:variant>
      <vt:variant>
        <vt:i4>6094939</vt:i4>
      </vt:variant>
      <vt:variant>
        <vt:i4>519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655407</vt:i4>
      </vt:variant>
      <vt:variant>
        <vt:i4>516</vt:i4>
      </vt:variant>
      <vt:variant>
        <vt:i4>0</vt:i4>
      </vt:variant>
      <vt:variant>
        <vt:i4>5</vt:i4>
      </vt:variant>
      <vt:variant>
        <vt:lpwstr>mailto:procurement@ekt.gr</vt:lpwstr>
      </vt:variant>
      <vt:variant>
        <vt:lpwstr/>
      </vt:variant>
      <vt:variant>
        <vt:i4>6094939</vt:i4>
      </vt:variant>
      <vt:variant>
        <vt:i4>513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510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7471207</vt:i4>
      </vt:variant>
      <vt:variant>
        <vt:i4>507</vt:i4>
      </vt:variant>
      <vt:variant>
        <vt:i4>0</vt:i4>
      </vt:variant>
      <vt:variant>
        <vt:i4>5</vt:i4>
      </vt:variant>
      <vt:variant>
        <vt:lpwstr>http://www.ekt.gr/</vt:lpwstr>
      </vt:variant>
      <vt:variant>
        <vt:lpwstr/>
      </vt:variant>
      <vt:variant>
        <vt:i4>1769524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_Toc175841425</vt:lpwstr>
      </vt:variant>
      <vt:variant>
        <vt:i4>1769524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_Toc175841424</vt:lpwstr>
      </vt:variant>
      <vt:variant>
        <vt:i4>1769524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_Toc175841423</vt:lpwstr>
      </vt:variant>
      <vt:variant>
        <vt:i4>1769524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_Toc175841422</vt:lpwstr>
      </vt:variant>
      <vt:variant>
        <vt:i4>1769524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_Toc175841421</vt:lpwstr>
      </vt:variant>
      <vt:variant>
        <vt:i4>1769524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_Toc175841420</vt:lpwstr>
      </vt:variant>
      <vt:variant>
        <vt:i4>1572916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_Toc175841419</vt:lpwstr>
      </vt:variant>
      <vt:variant>
        <vt:i4>1572916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_Toc175841418</vt:lpwstr>
      </vt:variant>
      <vt:variant>
        <vt:i4>1572916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_Toc175841417</vt:lpwstr>
      </vt:variant>
      <vt:variant>
        <vt:i4>1572916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_Toc175841416</vt:lpwstr>
      </vt:variant>
      <vt:variant>
        <vt:i4>1572916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_Toc175841415</vt:lpwstr>
      </vt:variant>
      <vt:variant>
        <vt:i4>1572916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_Toc175841414</vt:lpwstr>
      </vt:variant>
      <vt:variant>
        <vt:i4>1572916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_Toc175841413</vt:lpwstr>
      </vt:variant>
      <vt:variant>
        <vt:i4>1572916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_Toc175841412</vt:lpwstr>
      </vt:variant>
      <vt:variant>
        <vt:i4>1572916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_Toc175841411</vt:lpwstr>
      </vt:variant>
      <vt:variant>
        <vt:i4>1572916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_Toc175841410</vt:lpwstr>
      </vt:variant>
      <vt:variant>
        <vt:i4>1638452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_Toc175841409</vt:lpwstr>
      </vt:variant>
      <vt:variant>
        <vt:i4>1638452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_Toc175841408</vt:lpwstr>
      </vt:variant>
      <vt:variant>
        <vt:i4>1638452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_Toc175841407</vt:lpwstr>
      </vt:variant>
      <vt:variant>
        <vt:i4>1638452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_Toc175841406</vt:lpwstr>
      </vt:variant>
      <vt:variant>
        <vt:i4>1638452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_Toc175841405</vt:lpwstr>
      </vt:variant>
      <vt:variant>
        <vt:i4>1638452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_Toc175841404</vt:lpwstr>
      </vt:variant>
      <vt:variant>
        <vt:i4>1638452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_Toc175841403</vt:lpwstr>
      </vt:variant>
      <vt:variant>
        <vt:i4>1638452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_Toc175841402</vt:lpwstr>
      </vt:variant>
      <vt:variant>
        <vt:i4>1638452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_Toc175841401</vt:lpwstr>
      </vt:variant>
      <vt:variant>
        <vt:i4>1638452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_Toc175841400</vt:lpwstr>
      </vt:variant>
      <vt:variant>
        <vt:i4>1048627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_Toc175841399</vt:lpwstr>
      </vt:variant>
      <vt:variant>
        <vt:i4>1048627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_Toc175841398</vt:lpwstr>
      </vt:variant>
      <vt:variant>
        <vt:i4>1048627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_Toc175841397</vt:lpwstr>
      </vt:variant>
      <vt:variant>
        <vt:i4>1048627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_Toc175841396</vt:lpwstr>
      </vt:variant>
      <vt:variant>
        <vt:i4>1048627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_Toc175841395</vt:lpwstr>
      </vt:variant>
      <vt:variant>
        <vt:i4>1048627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_Toc175841394</vt:lpwstr>
      </vt:variant>
      <vt:variant>
        <vt:i4>1048627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_Toc175841393</vt:lpwstr>
      </vt:variant>
      <vt:variant>
        <vt:i4>1048627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_Toc175841392</vt:lpwstr>
      </vt:variant>
      <vt:variant>
        <vt:i4>1048627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_Toc175841391</vt:lpwstr>
      </vt:variant>
      <vt:variant>
        <vt:i4>1048627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_Toc175841390</vt:lpwstr>
      </vt:variant>
      <vt:variant>
        <vt:i4>1114163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_Toc175841389</vt:lpwstr>
      </vt:variant>
      <vt:variant>
        <vt:i4>1114163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_Toc175841388</vt:lpwstr>
      </vt:variant>
      <vt:variant>
        <vt:i4>1114163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_Toc175841387</vt:lpwstr>
      </vt:variant>
      <vt:variant>
        <vt:i4>1114163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_Toc175841386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_Toc175841385</vt:lpwstr>
      </vt:variant>
      <vt:variant>
        <vt:i4>1114163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_Toc175841384</vt:lpwstr>
      </vt:variant>
      <vt:variant>
        <vt:i4>1114163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_Toc175841383</vt:lpwstr>
      </vt:variant>
      <vt:variant>
        <vt:i4>1114163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_Toc175841382</vt:lpwstr>
      </vt:variant>
      <vt:variant>
        <vt:i4>1114163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_Toc175841381</vt:lpwstr>
      </vt:variant>
      <vt:variant>
        <vt:i4>1114163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_Toc175841380</vt:lpwstr>
      </vt:variant>
      <vt:variant>
        <vt:i4>1966131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_Toc175841379</vt:lpwstr>
      </vt:variant>
      <vt:variant>
        <vt:i4>1966131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_Toc175841378</vt:lpwstr>
      </vt:variant>
      <vt:variant>
        <vt:i4>1966131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_Toc175841377</vt:lpwstr>
      </vt:variant>
      <vt:variant>
        <vt:i4>1966131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_Toc175841376</vt:lpwstr>
      </vt:variant>
      <vt:variant>
        <vt:i4>1966131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_Toc175841375</vt:lpwstr>
      </vt:variant>
      <vt:variant>
        <vt:i4>1966131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_Toc175841374</vt:lpwstr>
      </vt:variant>
      <vt:variant>
        <vt:i4>1966131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_Toc175841373</vt:lpwstr>
      </vt:variant>
      <vt:variant>
        <vt:i4>1966131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_Toc175841372</vt:lpwstr>
      </vt:variant>
      <vt:variant>
        <vt:i4>1966131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_Toc175841371</vt:lpwstr>
      </vt:variant>
      <vt:variant>
        <vt:i4>1966131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_Toc175841370</vt:lpwstr>
      </vt:variant>
      <vt:variant>
        <vt:i4>2031667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_Toc175841369</vt:lpwstr>
      </vt:variant>
      <vt:variant>
        <vt:i4>2031667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_Toc175841368</vt:lpwstr>
      </vt:variant>
      <vt:variant>
        <vt:i4>2031667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_Toc175841367</vt:lpwstr>
      </vt:variant>
      <vt:variant>
        <vt:i4>2031667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_Toc175841366</vt:lpwstr>
      </vt:variant>
      <vt:variant>
        <vt:i4>2031667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_Toc175841365</vt:lpwstr>
      </vt:variant>
      <vt:variant>
        <vt:i4>2031667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_Toc175841364</vt:lpwstr>
      </vt:variant>
      <vt:variant>
        <vt:i4>2031667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_Toc175841363</vt:lpwstr>
      </vt:variant>
      <vt:variant>
        <vt:i4>2031667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_Toc175841362</vt:lpwstr>
      </vt:variant>
      <vt:variant>
        <vt:i4>2031667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_Toc175841361</vt:lpwstr>
      </vt:variant>
      <vt:variant>
        <vt:i4>2031667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_Toc175841360</vt:lpwstr>
      </vt:variant>
      <vt:variant>
        <vt:i4>1835059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_Toc175841359</vt:lpwstr>
      </vt:variant>
      <vt:variant>
        <vt:i4>1835059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_Toc175841358</vt:lpwstr>
      </vt:variant>
      <vt:variant>
        <vt:i4>1835059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_Toc175841357</vt:lpwstr>
      </vt:variant>
      <vt:variant>
        <vt:i4>1835059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_Toc175841356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_Toc175841355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_Toc175841354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_Toc175841353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_Toc175841352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_Toc175841351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_Toc175841350</vt:lpwstr>
      </vt:variant>
      <vt:variant>
        <vt:i4>1900595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_Toc175841349</vt:lpwstr>
      </vt:variant>
      <vt:variant>
        <vt:i4>1900595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_Toc175841348</vt:lpwstr>
      </vt:variant>
      <vt:variant>
        <vt:i4>1900595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_Toc175841347</vt:lpwstr>
      </vt:variant>
      <vt:variant>
        <vt:i4>1900595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_Toc175841346</vt:lpwstr>
      </vt:variant>
      <vt:variant>
        <vt:i4>1900595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_Toc175841345</vt:lpwstr>
      </vt:variant>
      <vt:variant>
        <vt:i4>1900595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_Toc175841344</vt:lpwstr>
      </vt:variant>
      <vt:variant>
        <vt:i4>1900595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_Toc175841343</vt:lpwstr>
      </vt:variant>
      <vt:variant>
        <vt:i4>1900595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_Toc175841342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Spiridoula Nanou</dc:creator>
  <cp:keywords/>
  <cp:lastModifiedBy>Ioanna Deligianni</cp:lastModifiedBy>
  <cp:revision>6</cp:revision>
  <dcterms:created xsi:type="dcterms:W3CDTF">2025-05-09T12:43:00Z</dcterms:created>
  <dcterms:modified xsi:type="dcterms:W3CDTF">2025-05-09T12:48:00Z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0x0101005DAC96E209EA1E43841AFF5C98949873</vt:lpwstr>
  </property>
  <property fmtid="{D5CDD505-2E9C-101B-9397-08002B2CF9AE}" pid="3" name="MediaServiceImageTags">
    <vt:lpwstr/>
  </property>
</Properties>
</file>